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9ED" w:rsidRDefault="008069ED" w:rsidP="008069E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123"/>
        <w:tblW w:w="15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45"/>
        <w:gridCol w:w="5640"/>
        <w:gridCol w:w="4980"/>
      </w:tblGrid>
      <w:tr w:rsidR="00B97C40" w:rsidRPr="00797A6F" w:rsidTr="0097385B">
        <w:trPr>
          <w:trHeight w:val="2310"/>
        </w:trPr>
        <w:tc>
          <w:tcPr>
            <w:tcW w:w="48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97C40" w:rsidRPr="00797A6F" w:rsidRDefault="00B97C40" w:rsidP="0097385B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97C40" w:rsidRPr="00797A6F" w:rsidRDefault="00B97C40" w:rsidP="0097385B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97C40" w:rsidRPr="00797A6F" w:rsidRDefault="00B97C40" w:rsidP="0097385B">
            <w:pPr>
              <w:spacing w:after="0" w:line="288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97C40" w:rsidRPr="00797A6F" w:rsidRDefault="00B97C40" w:rsidP="00B97C4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97C40" w:rsidRPr="00797A6F" w:rsidRDefault="00B97C40" w:rsidP="00B97C40">
      <w:pPr>
        <w:tabs>
          <w:tab w:val="left" w:pos="58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7A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</w:p>
    <w:p w:rsidR="00B97C40" w:rsidRPr="00797A6F" w:rsidRDefault="00B97C40" w:rsidP="00B97C40">
      <w:pPr>
        <w:tabs>
          <w:tab w:val="left" w:pos="58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97C40" w:rsidRPr="00797A6F" w:rsidRDefault="00B97C40" w:rsidP="00B97C40">
      <w:pPr>
        <w:tabs>
          <w:tab w:val="left" w:pos="58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97C40" w:rsidRPr="00797A6F" w:rsidRDefault="00B97C40" w:rsidP="00B97C40">
      <w:pPr>
        <w:tabs>
          <w:tab w:val="left" w:pos="58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05EC2" w:rsidRDefault="00B97C40" w:rsidP="00C359C4">
      <w:pPr>
        <w:tabs>
          <w:tab w:val="left" w:pos="313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tt-RU" w:eastAsia="ru-RU"/>
        </w:rPr>
      </w:pPr>
      <w:r w:rsidRPr="00797A6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Рабочая программа по   математике </w:t>
      </w:r>
      <w:r w:rsidR="00905EC2">
        <w:rPr>
          <w:rFonts w:ascii="Times New Roman" w:eastAsia="Calibri" w:hAnsi="Times New Roman" w:cs="Times New Roman"/>
          <w:b/>
          <w:bCs/>
          <w:sz w:val="24"/>
          <w:szCs w:val="24"/>
          <w:lang w:val="tt-RU" w:eastAsia="ru-RU"/>
        </w:rPr>
        <w:t xml:space="preserve"> </w:t>
      </w:r>
    </w:p>
    <w:p w:rsidR="00B97C40" w:rsidRPr="00797A6F" w:rsidRDefault="00905EC2" w:rsidP="00C359C4">
      <w:pPr>
        <w:tabs>
          <w:tab w:val="left" w:pos="313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tt-RU" w:eastAsia="ru-RU"/>
        </w:rPr>
        <w:t xml:space="preserve">для </w:t>
      </w:r>
      <w:r w:rsidR="00B97C40" w:rsidRPr="00797A6F">
        <w:rPr>
          <w:rFonts w:ascii="Times New Roman" w:eastAsia="Calibri" w:hAnsi="Times New Roman" w:cs="Times New Roman"/>
          <w:b/>
          <w:bCs/>
          <w:sz w:val="24"/>
          <w:szCs w:val="24"/>
          <w:lang w:val="tt-RU" w:eastAsia="ru-RU"/>
        </w:rPr>
        <w:t>6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класса</w:t>
      </w:r>
    </w:p>
    <w:p w:rsidR="008069ED" w:rsidRPr="00797A6F" w:rsidRDefault="008069ED" w:rsidP="008069E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87FFE" w:rsidRPr="00797A6F" w:rsidRDefault="00787FFE" w:rsidP="00787FF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87FFE" w:rsidRPr="00797A6F" w:rsidRDefault="00787FFE" w:rsidP="00787FFE">
      <w:pPr>
        <w:tabs>
          <w:tab w:val="left" w:pos="58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797A6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</w:t>
      </w:r>
    </w:p>
    <w:p w:rsidR="00787FFE" w:rsidRPr="00797A6F" w:rsidRDefault="00787FFE" w:rsidP="00787FFE">
      <w:pPr>
        <w:tabs>
          <w:tab w:val="left" w:pos="58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87FFE" w:rsidRPr="00797A6F" w:rsidRDefault="00787FFE" w:rsidP="00787FFE">
      <w:pPr>
        <w:tabs>
          <w:tab w:val="left" w:pos="58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8663E" w:rsidRDefault="0078663E" w:rsidP="00787FFE">
      <w:pPr>
        <w:tabs>
          <w:tab w:val="left" w:pos="58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05EC2" w:rsidRDefault="00905EC2" w:rsidP="00787FFE">
      <w:pPr>
        <w:tabs>
          <w:tab w:val="left" w:pos="58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05EC2" w:rsidRDefault="00905EC2" w:rsidP="00787FFE">
      <w:pPr>
        <w:tabs>
          <w:tab w:val="left" w:pos="58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05EC2" w:rsidRDefault="00905EC2" w:rsidP="00787FFE">
      <w:pPr>
        <w:tabs>
          <w:tab w:val="left" w:pos="58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05EC2" w:rsidRDefault="00905EC2" w:rsidP="00787FFE">
      <w:pPr>
        <w:tabs>
          <w:tab w:val="left" w:pos="58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05EC2" w:rsidRDefault="00905EC2" w:rsidP="00787FFE">
      <w:pPr>
        <w:tabs>
          <w:tab w:val="left" w:pos="58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05EC2" w:rsidRDefault="00905EC2" w:rsidP="00787FFE">
      <w:pPr>
        <w:tabs>
          <w:tab w:val="left" w:pos="58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05EC2" w:rsidRPr="00797A6F" w:rsidRDefault="00905EC2" w:rsidP="00787FFE">
      <w:pPr>
        <w:tabs>
          <w:tab w:val="left" w:pos="58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8663E" w:rsidRPr="00797A6F" w:rsidRDefault="0078663E" w:rsidP="00787FFE">
      <w:pPr>
        <w:tabs>
          <w:tab w:val="left" w:pos="58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87FFE" w:rsidRPr="00797A6F" w:rsidRDefault="00787FFE" w:rsidP="00787FFE">
      <w:pPr>
        <w:tabs>
          <w:tab w:val="left" w:pos="58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302470" w:rsidRPr="00797A6F" w:rsidRDefault="004B6627" w:rsidP="00C359C4">
      <w:pPr>
        <w:tabs>
          <w:tab w:val="left" w:pos="3135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tt-RU" w:eastAsia="ru-RU"/>
        </w:rPr>
      </w:pPr>
      <w:r w:rsidRPr="00797A6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2020 -2021</w:t>
      </w:r>
      <w:r w:rsidR="00787FFE" w:rsidRPr="00797A6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FA1928" w:rsidRDefault="00FA1928" w:rsidP="00C359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1928" w:rsidRDefault="00FA1928" w:rsidP="00C359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36D7" w:rsidRPr="00797A6F" w:rsidRDefault="00541D55" w:rsidP="00C359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7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:rsidR="00F736D7" w:rsidRPr="00797A6F" w:rsidRDefault="00283C0B" w:rsidP="00F736D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7A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F736D7" w:rsidRPr="00797A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Данная рабочая программа по математике  ориентирована на учащихся 6 класса и реализуется на основе следующих документов:</w:t>
      </w:r>
    </w:p>
    <w:p w:rsidR="008069ED" w:rsidRPr="00797A6F" w:rsidRDefault="008069ED" w:rsidP="008069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7A6F">
        <w:rPr>
          <w:rFonts w:ascii="Times New Roman" w:hAnsi="Times New Roman" w:cs="Times New Roman"/>
          <w:sz w:val="24"/>
          <w:szCs w:val="24"/>
        </w:rPr>
        <w:t>-</w:t>
      </w:r>
      <w:r w:rsidRPr="00797A6F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797A6F">
        <w:rPr>
          <w:rFonts w:ascii="Times New Roman" w:hAnsi="Times New Roman" w:cs="Times New Roman"/>
          <w:sz w:val="24"/>
          <w:szCs w:val="24"/>
        </w:rPr>
        <w:t>Федерального  государственного образовательного стандарта  основного общего образования по математике;</w:t>
      </w:r>
    </w:p>
    <w:p w:rsidR="008069ED" w:rsidRPr="00797A6F" w:rsidRDefault="008069ED" w:rsidP="008069E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7A6F">
        <w:rPr>
          <w:rFonts w:ascii="Times New Roman" w:hAnsi="Times New Roman" w:cs="Times New Roman"/>
          <w:sz w:val="24"/>
          <w:szCs w:val="24"/>
        </w:rPr>
        <w:t xml:space="preserve">- </w:t>
      </w:r>
      <w:r w:rsidRPr="00797A6F">
        <w:rPr>
          <w:rFonts w:ascii="Times New Roman" w:hAnsi="Times New Roman" w:cs="Times New Roman"/>
          <w:color w:val="000000" w:themeColor="text1"/>
          <w:sz w:val="24"/>
          <w:szCs w:val="24"/>
        </w:rPr>
        <w:t>Примерные  программы основного общего образования по математике</w:t>
      </w:r>
      <w:r w:rsidRPr="00797A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69ED" w:rsidRPr="00797A6F" w:rsidRDefault="008069ED" w:rsidP="008069ED">
      <w:pPr>
        <w:pStyle w:val="a3"/>
        <w:rPr>
          <w:sz w:val="24"/>
          <w:szCs w:val="24"/>
        </w:rPr>
      </w:pPr>
      <w:r w:rsidRPr="00797A6F">
        <w:rPr>
          <w:sz w:val="24"/>
          <w:szCs w:val="24"/>
        </w:rPr>
        <w:t>- Основной образовательной программ</w:t>
      </w:r>
      <w:proofErr w:type="gramStart"/>
      <w:r w:rsidRPr="00797A6F">
        <w:rPr>
          <w:sz w:val="24"/>
          <w:szCs w:val="24"/>
        </w:rPr>
        <w:t>ы ООО</w:t>
      </w:r>
      <w:proofErr w:type="gramEnd"/>
      <w:r w:rsidRPr="00797A6F">
        <w:rPr>
          <w:sz w:val="24"/>
          <w:szCs w:val="24"/>
        </w:rPr>
        <w:t xml:space="preserve"> ФГОС МБОУ </w:t>
      </w:r>
      <w:proofErr w:type="spellStart"/>
      <w:r w:rsidRPr="00797A6F">
        <w:rPr>
          <w:sz w:val="24"/>
          <w:szCs w:val="24"/>
        </w:rPr>
        <w:t>Среднетиганская</w:t>
      </w:r>
      <w:proofErr w:type="spellEnd"/>
      <w:r w:rsidRPr="00797A6F">
        <w:rPr>
          <w:sz w:val="24"/>
          <w:szCs w:val="24"/>
        </w:rPr>
        <w:t xml:space="preserve"> СОШ Алексеевского  муниципального   района РТ;</w:t>
      </w:r>
    </w:p>
    <w:p w:rsidR="00F736D7" w:rsidRPr="00797A6F" w:rsidRDefault="008069ED" w:rsidP="00283C0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7A6F">
        <w:rPr>
          <w:rFonts w:ascii="Times New Roman" w:hAnsi="Times New Roman" w:cs="Times New Roman"/>
          <w:sz w:val="24"/>
          <w:szCs w:val="24"/>
        </w:rPr>
        <w:t xml:space="preserve">- </w:t>
      </w:r>
      <w:r w:rsidRPr="00797A6F">
        <w:rPr>
          <w:rFonts w:ascii="Times New Roman" w:hAnsi="Times New Roman" w:cs="Times New Roman"/>
          <w:sz w:val="24"/>
          <w:szCs w:val="24"/>
          <w:lang w:val="tt-RU"/>
        </w:rPr>
        <w:t xml:space="preserve">Учебного  плана  МБОУ  </w:t>
      </w:r>
      <w:proofErr w:type="spellStart"/>
      <w:r w:rsidRPr="00797A6F">
        <w:rPr>
          <w:rFonts w:ascii="Times New Roman" w:hAnsi="Times New Roman" w:cs="Times New Roman"/>
          <w:color w:val="000000"/>
          <w:sz w:val="24"/>
          <w:szCs w:val="24"/>
        </w:rPr>
        <w:t>Среднетиганская</w:t>
      </w:r>
      <w:proofErr w:type="spellEnd"/>
      <w:r w:rsidRPr="00797A6F">
        <w:rPr>
          <w:rFonts w:ascii="Times New Roman" w:hAnsi="Times New Roman" w:cs="Times New Roman"/>
          <w:color w:val="000000"/>
          <w:sz w:val="24"/>
          <w:szCs w:val="24"/>
        </w:rPr>
        <w:t xml:space="preserve"> СОШ</w:t>
      </w:r>
      <w:r w:rsidRPr="00797A6F">
        <w:rPr>
          <w:rFonts w:ascii="Times New Roman" w:hAnsi="Times New Roman" w:cs="Times New Roman"/>
          <w:sz w:val="24"/>
          <w:szCs w:val="24"/>
        </w:rPr>
        <w:t xml:space="preserve">    Алексеевского муниципального района Республики Татарстан </w:t>
      </w:r>
      <w:r w:rsidR="004B6627" w:rsidRPr="00797A6F">
        <w:rPr>
          <w:rFonts w:ascii="Times New Roman" w:hAnsi="Times New Roman" w:cs="Times New Roman"/>
          <w:color w:val="000000"/>
          <w:kern w:val="36"/>
          <w:sz w:val="24"/>
          <w:szCs w:val="24"/>
          <w:lang w:val="tt-RU"/>
        </w:rPr>
        <w:t>на 2020-2021</w:t>
      </w:r>
      <w:r w:rsidRPr="00797A6F">
        <w:rPr>
          <w:rFonts w:ascii="Times New Roman" w:hAnsi="Times New Roman" w:cs="Times New Roman"/>
          <w:color w:val="000000"/>
          <w:kern w:val="36"/>
          <w:sz w:val="24"/>
          <w:szCs w:val="24"/>
          <w:lang w:val="tt-RU"/>
        </w:rPr>
        <w:t xml:space="preserve"> учебный год.</w:t>
      </w:r>
    </w:p>
    <w:p w:rsidR="00F736D7" w:rsidRPr="00797A6F" w:rsidRDefault="00F736D7" w:rsidP="00F7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97A6F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      </w:t>
      </w:r>
      <w:r w:rsidRPr="00797A6F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Основная цель</w:t>
      </w:r>
      <w:r w:rsidRPr="00797A6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обучения математике состоит в формировании всесторонне образованной и инициативной личности, владеющей системой математических знаний и умений, </w:t>
      </w:r>
      <w:proofErr w:type="spellStart"/>
      <w:r w:rsidRPr="00797A6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идей-нонравственных</w:t>
      </w:r>
      <w:proofErr w:type="spellEnd"/>
      <w:r w:rsidRPr="00797A6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, культурных и этических принципов, норм поведения, которые </w:t>
      </w:r>
      <w:proofErr w:type="spellStart"/>
      <w:r w:rsidRPr="00797A6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складыва-ются</w:t>
      </w:r>
      <w:proofErr w:type="spellEnd"/>
      <w:r w:rsidRPr="00797A6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 ходе учебно-воспитательного процесса и готовят ученика к активной деятельности и непрерывному образованию в современном обществе.</w:t>
      </w:r>
    </w:p>
    <w:p w:rsidR="00F736D7" w:rsidRPr="00797A6F" w:rsidRDefault="00F736D7" w:rsidP="00F7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Исходя из общих положений концепции математического образования, </w:t>
      </w:r>
      <w:r w:rsidRPr="00797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реализация программы по математике 5-6 классов призвана решать следующие задачи</w:t>
      </w:r>
      <w:r w:rsidRPr="00797A6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736D7" w:rsidRPr="00797A6F" w:rsidRDefault="00F736D7" w:rsidP="00F736D7">
      <w:pPr>
        <w:numPr>
          <w:ilvl w:val="0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прочное </w:t>
      </w:r>
      <w:r w:rsidRPr="00797A6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и сознательное овладение системой математических знаний и </w:t>
      </w:r>
    </w:p>
    <w:p w:rsidR="00F736D7" w:rsidRPr="00797A6F" w:rsidRDefault="00F736D7" w:rsidP="00F7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A6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умений, необходимых для применения в практической деятельности, для изучения смежных дисциплин, для продолжения образования;</w:t>
      </w:r>
    </w:p>
    <w:p w:rsidR="00F736D7" w:rsidRPr="00797A6F" w:rsidRDefault="00F736D7" w:rsidP="00F736D7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A6F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</w:t>
      </w:r>
      <w:r w:rsidRPr="00797A6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интеллектуальное развитие, сформировать качества мышления, </w:t>
      </w:r>
    </w:p>
    <w:p w:rsidR="00F736D7" w:rsidRPr="00797A6F" w:rsidRDefault="00F736D7" w:rsidP="00F736D7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97A6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характерные для математической деятельности и необходимые для полноценной </w:t>
      </w:r>
      <w:proofErr w:type="gramEnd"/>
    </w:p>
    <w:p w:rsidR="00F736D7" w:rsidRPr="00797A6F" w:rsidRDefault="00F736D7" w:rsidP="00F73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A6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жизни в обществе;</w:t>
      </w:r>
    </w:p>
    <w:p w:rsidR="00F736D7" w:rsidRPr="00797A6F" w:rsidRDefault="00F736D7" w:rsidP="00F736D7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A6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 умение учиться;</w:t>
      </w:r>
    </w:p>
    <w:p w:rsidR="00F736D7" w:rsidRPr="00797A6F" w:rsidRDefault="00F736D7" w:rsidP="00F736D7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97A6F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сформировать</w:t>
      </w:r>
      <w:r w:rsidRPr="00797A6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представление об идеях и методах математики, о математике как форме </w:t>
      </w:r>
    </w:p>
    <w:p w:rsidR="00F736D7" w:rsidRPr="00797A6F" w:rsidRDefault="00F736D7" w:rsidP="00F73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97A6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описания и методе познания окружающего мира;</w:t>
      </w:r>
      <w:r w:rsidRPr="00797A6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сформировать </w:t>
      </w:r>
      <w:r w:rsidRPr="00797A6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представление о математике как части обще</w:t>
      </w:r>
      <w:r w:rsidR="000D772B" w:rsidRPr="00797A6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человеческой культуры, понима</w:t>
      </w:r>
      <w:r w:rsidRPr="00797A6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ние значимости математики для общественного прогресса; </w:t>
      </w:r>
    </w:p>
    <w:p w:rsidR="00F736D7" w:rsidRPr="00797A6F" w:rsidRDefault="00F736D7" w:rsidP="00F736D7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797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сформировать </w:t>
      </w:r>
      <w:r w:rsidRPr="00797A6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устойчивый интерес к математике;</w:t>
      </w:r>
    </w:p>
    <w:p w:rsidR="00F736D7" w:rsidRPr="00797A6F" w:rsidRDefault="00F736D7" w:rsidP="00F736D7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A6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выявить и развить математические и творческие способности</w:t>
      </w:r>
    </w:p>
    <w:p w:rsidR="00283C0B" w:rsidRPr="00797A6F" w:rsidRDefault="00283C0B" w:rsidP="00283C0B">
      <w:pPr>
        <w:pStyle w:val="a6"/>
        <w:rPr>
          <w:sz w:val="24"/>
          <w:szCs w:val="24"/>
        </w:rPr>
      </w:pPr>
      <w:r w:rsidRPr="00797A6F">
        <w:rPr>
          <w:b/>
          <w:sz w:val="24"/>
          <w:szCs w:val="24"/>
        </w:rPr>
        <w:t>Место предмета в учебном плане:</w:t>
      </w:r>
    </w:p>
    <w:p w:rsidR="00F736D7" w:rsidRPr="00797A6F" w:rsidRDefault="00F736D7" w:rsidP="00F736D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97A6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учебном плане школы на изучение математики в 6 классе отводит 5 уроков в неделю , 35 учебных недель, 175 уроков за учебный год.</w:t>
      </w:r>
    </w:p>
    <w:p w:rsidR="00E503C4" w:rsidRPr="00797A6F" w:rsidRDefault="00E503C4" w:rsidP="00BC1B9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797A6F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 w:rsidR="00283C0B" w:rsidRPr="00797A6F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  <w:r w:rsidRPr="00797A6F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Контроль знаний проводится в форме письменных работ, математических диктантов, контрольных работ, тестов, взаимоконтроля. Текущая </w:t>
      </w:r>
      <w:r w:rsidR="00283C0B" w:rsidRPr="00797A6F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 </w:t>
      </w:r>
      <w:r w:rsidRPr="00797A6F">
        <w:rPr>
          <w:rFonts w:ascii="Times New Roman" w:eastAsia="Calibri" w:hAnsi="Times New Roman" w:cs="Times New Roman"/>
          <w:sz w:val="24"/>
          <w:szCs w:val="24"/>
          <w:lang w:eastAsia="zh-CN"/>
        </w:rPr>
        <w:t>и промежуточная аттестации проводятся</w:t>
      </w:r>
      <w:r w:rsidR="00BC1B90" w:rsidRPr="00797A6F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согласно локальному акту школы.</w:t>
      </w:r>
      <w:r w:rsidRPr="00797A6F"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 </w:t>
      </w:r>
    </w:p>
    <w:p w:rsidR="00283C0B" w:rsidRPr="00797A6F" w:rsidRDefault="00283C0B" w:rsidP="00BC1B90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zh-CN"/>
        </w:rPr>
      </w:pPr>
      <w:r w:rsidRPr="00797A6F">
        <w:rPr>
          <w:rFonts w:ascii="Times New Roman" w:eastAsia="Calibri" w:hAnsi="Times New Roman" w:cs="Times New Roman"/>
          <w:b/>
          <w:sz w:val="24"/>
          <w:szCs w:val="24"/>
          <w:lang w:eastAsia="zh-CN"/>
        </w:rPr>
        <w:t>УМК:</w:t>
      </w:r>
    </w:p>
    <w:p w:rsidR="00283C0B" w:rsidRPr="00797A6F" w:rsidRDefault="00283C0B" w:rsidP="00283C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7A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Учебник для 6 классов общеобразовательных учреждений. Г.В. Дорофеев, И.Ф. </w:t>
      </w:r>
      <w:proofErr w:type="spellStart"/>
      <w:r w:rsidRPr="00797A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Шарыгин</w:t>
      </w:r>
      <w:proofErr w:type="spellEnd"/>
      <w:r w:rsidRPr="00797A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М.: Просвещение, 2016</w:t>
      </w:r>
    </w:p>
    <w:p w:rsidR="00B97C40" w:rsidRPr="00797A6F" w:rsidRDefault="00B97C40" w:rsidP="00F92FAF">
      <w:pPr>
        <w:rPr>
          <w:rFonts w:ascii="Times New Roman" w:hAnsi="Times New Roman" w:cs="Times New Roman"/>
          <w:sz w:val="24"/>
          <w:szCs w:val="24"/>
          <w:lang w:eastAsia="zh-CN"/>
        </w:rPr>
      </w:pPr>
    </w:p>
    <w:p w:rsidR="00B97C40" w:rsidRPr="00797A6F" w:rsidRDefault="00B97C40" w:rsidP="00F92FAF">
      <w:pPr>
        <w:rPr>
          <w:rFonts w:ascii="Times New Roman" w:hAnsi="Times New Roman" w:cs="Times New Roman"/>
          <w:sz w:val="24"/>
          <w:szCs w:val="24"/>
          <w:lang w:eastAsia="zh-CN"/>
        </w:rPr>
      </w:pPr>
    </w:p>
    <w:p w:rsidR="00BC1B90" w:rsidRPr="00797A6F" w:rsidRDefault="00BC1B90" w:rsidP="00BC1B9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FA1928" w:rsidRDefault="00FA1928" w:rsidP="00E503C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FA1928" w:rsidRDefault="00FA1928" w:rsidP="00E503C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E503C4" w:rsidRPr="00797A6F" w:rsidRDefault="00E503C4" w:rsidP="00E503C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797A6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Планируемые результаты освоения курса математики 6  класса</w:t>
      </w:r>
    </w:p>
    <w:p w:rsidR="001779F6" w:rsidRPr="00797A6F" w:rsidRDefault="001779F6" w:rsidP="00E503C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797A6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Требования </w:t>
      </w:r>
      <w:r w:rsidR="00F92FAF" w:rsidRPr="00797A6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 уровню подготовки учащихся</w:t>
      </w:r>
    </w:p>
    <w:p w:rsidR="00F736D7" w:rsidRPr="00797A6F" w:rsidRDefault="00F736D7" w:rsidP="00F736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36D7" w:rsidRPr="00797A6F" w:rsidRDefault="00F736D7" w:rsidP="00F736D7">
      <w:pPr>
        <w:numPr>
          <w:ilvl w:val="0"/>
          <w:numId w:val="12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97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Личностные, </w:t>
      </w:r>
      <w:proofErr w:type="spellStart"/>
      <w:r w:rsidRPr="00797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797A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предметные результаты освоения конкретного учебного  предмета</w:t>
      </w:r>
    </w:p>
    <w:p w:rsidR="00F736D7" w:rsidRPr="00797A6F" w:rsidRDefault="00F736D7" w:rsidP="00F736D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569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3969"/>
        <w:gridCol w:w="3544"/>
        <w:gridCol w:w="3685"/>
        <w:gridCol w:w="2374"/>
      </w:tblGrid>
      <w:tr w:rsidR="00F736D7" w:rsidRPr="00797A6F" w:rsidTr="00FA1928">
        <w:tc>
          <w:tcPr>
            <w:tcW w:w="2127" w:type="dxa"/>
          </w:tcPr>
          <w:p w:rsidR="00F736D7" w:rsidRPr="00797A6F" w:rsidRDefault="00F736D7" w:rsidP="00F7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7513" w:type="dxa"/>
            <w:gridSpan w:val="2"/>
          </w:tcPr>
          <w:p w:rsidR="00F736D7" w:rsidRPr="00797A6F" w:rsidRDefault="00F736D7" w:rsidP="00F7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Предметные результаты</w:t>
            </w:r>
          </w:p>
        </w:tc>
        <w:tc>
          <w:tcPr>
            <w:tcW w:w="3685" w:type="dxa"/>
          </w:tcPr>
          <w:p w:rsidR="00F736D7" w:rsidRPr="00797A6F" w:rsidRDefault="00F736D7" w:rsidP="00F7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797A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797A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результаты</w:t>
            </w:r>
          </w:p>
        </w:tc>
        <w:tc>
          <w:tcPr>
            <w:tcW w:w="2374" w:type="dxa"/>
          </w:tcPr>
          <w:p w:rsidR="00F736D7" w:rsidRPr="00797A6F" w:rsidRDefault="00F736D7" w:rsidP="00F73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Личностные результаты</w:t>
            </w:r>
          </w:p>
        </w:tc>
      </w:tr>
      <w:tr w:rsidR="00F736D7" w:rsidRPr="00797A6F" w:rsidTr="00FA1928">
        <w:tc>
          <w:tcPr>
            <w:tcW w:w="2127" w:type="dxa"/>
          </w:tcPr>
          <w:p w:rsidR="00F736D7" w:rsidRPr="00797A6F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736D7" w:rsidRPr="00797A6F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ученик научится</w:t>
            </w:r>
          </w:p>
        </w:tc>
        <w:tc>
          <w:tcPr>
            <w:tcW w:w="3544" w:type="dxa"/>
          </w:tcPr>
          <w:p w:rsidR="00F736D7" w:rsidRPr="00797A6F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ученик получит возможность научиться </w:t>
            </w:r>
          </w:p>
        </w:tc>
        <w:tc>
          <w:tcPr>
            <w:tcW w:w="3685" w:type="dxa"/>
            <w:vMerge w:val="restart"/>
          </w:tcPr>
          <w:p w:rsidR="00F736D7" w:rsidRPr="00797A6F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Регулятивные УУД</w:t>
            </w:r>
          </w:p>
          <w:p w:rsidR="00F736D7" w:rsidRPr="00797A6F" w:rsidRDefault="00F736D7" w:rsidP="00F736D7">
            <w:pPr>
              <w:numPr>
                <w:ilvl w:val="0"/>
                <w:numId w:val="5"/>
              </w:numPr>
              <w:spacing w:after="0" w:line="240" w:lineRule="auto"/>
              <w:ind w:left="2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самостоятельно определять цели обучения, ставить и формулировать новые задачи в учебе и познавательной деятельности (выдвигать версии решения проблемы; ставить цель деятельности на основе определенной проблемы и существующих возможностей)</w:t>
            </w:r>
          </w:p>
          <w:p w:rsidR="00F736D7" w:rsidRPr="00797A6F" w:rsidRDefault="00F736D7" w:rsidP="00F736D7">
            <w:pPr>
              <w:numPr>
                <w:ilvl w:val="0"/>
                <w:numId w:val="5"/>
              </w:numPr>
              <w:spacing w:after="0" w:line="240" w:lineRule="auto"/>
              <w:ind w:left="23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 (определять необходимые действи</w:t>
            </w:r>
            <w:proofErr w:type="gramStart"/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е(</w:t>
            </w:r>
            <w:proofErr w:type="gramEnd"/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я) в соответствии с учебной и познавательной задачей и составлять алгоритм их выполнения;</w:t>
            </w:r>
            <w:r w:rsidRPr="00797A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обосновывать и осуществлять выбор наиболее эффективных способов решения учебных и познавательных задач)</w:t>
            </w:r>
          </w:p>
          <w:p w:rsidR="00F736D7" w:rsidRPr="00797A6F" w:rsidRDefault="00F736D7" w:rsidP="00F736D7">
            <w:pPr>
              <w:numPr>
                <w:ilvl w:val="0"/>
                <w:numId w:val="5"/>
              </w:numPr>
              <w:spacing w:after="0" w:line="240" w:lineRule="auto"/>
              <w:ind w:left="2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соотносить свои </w:t>
            </w: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 (определять совместно с педагогом и сверстниками критерии планируемых результатов и критерии оценки своей учебной деятельности, оценивать свою деятельность, аргументируя причины достижения или отсутствия планируемого результата);</w:t>
            </w:r>
          </w:p>
          <w:p w:rsidR="00F736D7" w:rsidRPr="00797A6F" w:rsidRDefault="00F736D7" w:rsidP="00F736D7">
            <w:pPr>
              <w:numPr>
                <w:ilvl w:val="0"/>
                <w:numId w:val="5"/>
              </w:numPr>
              <w:spacing w:after="0" w:line="240" w:lineRule="auto"/>
              <w:ind w:left="23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оценивать правильность выполнения учебной задачи, собственные возможности ее решения:</w:t>
            </w:r>
          </w:p>
          <w:p w:rsidR="00F736D7" w:rsidRPr="00797A6F" w:rsidRDefault="00F736D7" w:rsidP="00F736D7">
            <w:pPr>
              <w:numPr>
                <w:ilvl w:val="0"/>
                <w:numId w:val="5"/>
              </w:numPr>
              <w:spacing w:after="0" w:line="240" w:lineRule="auto"/>
              <w:ind w:left="23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основами самоконтроля, самооценки, принятия решений</w:t>
            </w:r>
            <w:r w:rsidRPr="00797A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</w:t>
            </w: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наблюдать и анализировать собственную учебную и познавательную деятельность и деятельность других обучающихся в процессе взаимопроверки)</w:t>
            </w:r>
          </w:p>
          <w:p w:rsidR="00F736D7" w:rsidRPr="00797A6F" w:rsidRDefault="00F736D7" w:rsidP="00F736D7">
            <w:pPr>
              <w:tabs>
                <w:tab w:val="left" w:pos="338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Познавательные УУД</w:t>
            </w:r>
            <w:r w:rsidRPr="00797A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  <w:p w:rsidR="00F736D7" w:rsidRPr="00797A6F" w:rsidRDefault="00F736D7" w:rsidP="00F736D7">
            <w:pPr>
              <w:numPr>
                <w:ilvl w:val="0"/>
                <w:numId w:val="5"/>
              </w:numPr>
              <w:spacing w:after="0" w:line="240" w:lineRule="auto"/>
              <w:ind w:left="59" w:firstLine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 (выделять </w:t>
            </w: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явление из общего ряда других явлений;</w:t>
            </w:r>
          </w:p>
          <w:p w:rsidR="00F736D7" w:rsidRPr="00797A6F" w:rsidRDefault="00F736D7" w:rsidP="00F736D7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рассуждение на основе сравнения предметов и явлений, выделяя при этом общие признаки;</w:t>
            </w:r>
          </w:p>
          <w:p w:rsidR="00F736D7" w:rsidRPr="00797A6F" w:rsidRDefault="00F736D7" w:rsidP="00F736D7">
            <w:pPr>
              <w:numPr>
                <w:ilvl w:val="0"/>
                <w:numId w:val="6"/>
              </w:numPr>
              <w:spacing w:after="0" w:line="240" w:lineRule="auto"/>
              <w:ind w:left="59" w:firstLine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Умение создавать, применять и преобразовывать знаки и символы, модели и схемы для решения учебных и познавательных задач  (строить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алгоритм);</w:t>
            </w:r>
          </w:p>
          <w:p w:rsidR="00F736D7" w:rsidRPr="00797A6F" w:rsidRDefault="00F736D7" w:rsidP="00F736D7">
            <w:pPr>
              <w:numPr>
                <w:ilvl w:val="0"/>
                <w:numId w:val="6"/>
              </w:numPr>
              <w:spacing w:after="0" w:line="240" w:lineRule="auto"/>
              <w:ind w:left="59" w:firstLine="3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мотивации к овладению культурой активного использования поисковых систем (осуществлять взаимодействие с электронными поисковыми системами, соотносить полученные результаты поиска со своей деятельностью).</w:t>
            </w:r>
          </w:p>
          <w:p w:rsidR="00F736D7" w:rsidRPr="00797A6F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Коммуникативные УУД</w:t>
            </w:r>
          </w:p>
          <w:p w:rsidR="00F736D7" w:rsidRPr="00797A6F" w:rsidRDefault="00F736D7" w:rsidP="00F736D7">
            <w:pPr>
              <w:numPr>
                <w:ilvl w:val="0"/>
                <w:numId w:val="8"/>
              </w:numPr>
              <w:spacing w:after="0" w:line="240" w:lineRule="auto"/>
              <w:ind w:left="18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Умение организовывать учебное сотрудничество и совместную деятельность с учителем и сверстниками; работать индивидуально и в группе (определять свои действия и действия партнера, которые способствовали или препятствовали продуктивной </w:t>
            </w: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коммуникации; корректно и аргументированно отстаивать свою точку зрения, организовывать учебное взаимодействие в группе)</w:t>
            </w:r>
          </w:p>
          <w:p w:rsidR="00F736D7" w:rsidRPr="00797A6F" w:rsidRDefault="00F736D7" w:rsidP="00F736D7">
            <w:pPr>
              <w:numPr>
                <w:ilvl w:val="0"/>
                <w:numId w:val="7"/>
              </w:numPr>
              <w:spacing w:after="0" w:line="240" w:lineRule="auto"/>
              <w:ind w:left="1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Владение устной и письменной речью, монологической контекстной речью (высказывать и обосновывать мнение и запрашивать мнение партнера в рамках диалога; принимать решение в ходе диалога и согласовывать его с собеседником;</w:t>
            </w:r>
          </w:p>
          <w:p w:rsidR="00F736D7" w:rsidRPr="00797A6F" w:rsidRDefault="00F736D7" w:rsidP="00F736D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 развитие компетентности в области использования информационно-коммуникационных технологий (целенаправленно искать и использовать информационные ресурсы, необходимые для решения учебных и практических задач с помощью средств ИКТ; 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коммуникации)</w:t>
            </w:r>
          </w:p>
          <w:p w:rsidR="00F736D7" w:rsidRPr="00797A6F" w:rsidRDefault="00F736D7" w:rsidP="00F736D7">
            <w:pPr>
              <w:spacing w:after="0" w:line="240" w:lineRule="auto"/>
              <w:ind w:left="1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4" w:type="dxa"/>
            <w:vMerge w:val="restart"/>
          </w:tcPr>
          <w:p w:rsidR="00F736D7" w:rsidRPr="00797A6F" w:rsidRDefault="00F736D7" w:rsidP="00F736D7">
            <w:pPr>
              <w:numPr>
                <w:ilvl w:val="0"/>
                <w:numId w:val="7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Осознанное, уважительное и доброжелательное отношение к истории, культуре, религии, традициям, ценностям народов России и народов мира.</w:t>
            </w:r>
          </w:p>
          <w:p w:rsidR="00F736D7" w:rsidRPr="00797A6F" w:rsidRDefault="00F736D7" w:rsidP="00F736D7">
            <w:pPr>
              <w:numPr>
                <w:ilvl w:val="0"/>
                <w:numId w:val="7"/>
              </w:numPr>
              <w:spacing w:after="0" w:line="240" w:lineRule="auto"/>
              <w:ind w:left="10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Готовность и способность </w:t>
            </w:r>
            <w:proofErr w:type="gramStart"/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саморазвитию и самообразованию на основе мотивации к обучению и познанию;</w:t>
            </w:r>
          </w:p>
          <w:p w:rsidR="00F736D7" w:rsidRPr="00797A6F" w:rsidRDefault="00F736D7" w:rsidP="00F736D7">
            <w:pPr>
              <w:numPr>
                <w:ilvl w:val="0"/>
                <w:numId w:val="7"/>
              </w:numPr>
              <w:spacing w:after="0" w:line="240" w:lineRule="auto"/>
              <w:ind w:left="10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осознанного и ответственного отношения к собственным поступкам</w:t>
            </w:r>
          </w:p>
          <w:p w:rsidR="00F736D7" w:rsidRPr="00797A6F" w:rsidRDefault="00F736D7" w:rsidP="00F736D7">
            <w:pPr>
              <w:numPr>
                <w:ilvl w:val="0"/>
                <w:numId w:val="7"/>
              </w:numPr>
              <w:spacing w:after="0" w:line="240" w:lineRule="auto"/>
              <w:ind w:left="101" w:firstLine="1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Сформированность</w:t>
            </w:r>
            <w:proofErr w:type="spellEnd"/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ответственного отношения к учению; уважительного отношения к труду, </w:t>
            </w:r>
          </w:p>
          <w:p w:rsidR="00F736D7" w:rsidRPr="00797A6F" w:rsidRDefault="00F736D7" w:rsidP="00F736D7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Готовность и способность вести диалог с другими людьми и достигать в нем взаимопонимания </w:t>
            </w:r>
          </w:p>
          <w:p w:rsidR="00F736D7" w:rsidRPr="00797A6F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36D7" w:rsidRPr="00797A6F" w:rsidTr="00FA1928">
        <w:tc>
          <w:tcPr>
            <w:tcW w:w="2127" w:type="dxa"/>
          </w:tcPr>
          <w:p w:rsidR="00F736D7" w:rsidRPr="00797A6F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Свойства и признаки делимости</w:t>
            </w:r>
          </w:p>
          <w:p w:rsidR="00F736D7" w:rsidRPr="00797A6F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736D7" w:rsidRPr="00797A6F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-использовать признаки делимости на 2, 5, 3, 9, 10 при выполнении вычислений и решении несложных задач</w:t>
            </w:r>
          </w:p>
        </w:tc>
        <w:tc>
          <w:tcPr>
            <w:tcW w:w="3544" w:type="dxa"/>
          </w:tcPr>
          <w:p w:rsidR="00F736D7" w:rsidRPr="00797A6F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-использовать признаки делимости на 2, 4, 8, 5, 3, 6, 9, 10, 11, суммы и произведения чисел при выполнении вычислений и решении задач, обосновывать признаки делимости</w:t>
            </w:r>
          </w:p>
        </w:tc>
        <w:tc>
          <w:tcPr>
            <w:tcW w:w="3685" w:type="dxa"/>
            <w:vMerge/>
          </w:tcPr>
          <w:p w:rsidR="00F736D7" w:rsidRPr="00797A6F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74" w:type="dxa"/>
            <w:vMerge/>
          </w:tcPr>
          <w:p w:rsidR="00F736D7" w:rsidRPr="00797A6F" w:rsidRDefault="00F736D7" w:rsidP="00F736D7">
            <w:pPr>
              <w:numPr>
                <w:ilvl w:val="0"/>
                <w:numId w:val="7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36D7" w:rsidRPr="00797A6F" w:rsidTr="00FA1928">
        <w:tc>
          <w:tcPr>
            <w:tcW w:w="2127" w:type="dxa"/>
          </w:tcPr>
          <w:p w:rsidR="00F736D7" w:rsidRPr="00797A6F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Делители и кратные.</w:t>
            </w:r>
          </w:p>
          <w:p w:rsidR="00F736D7" w:rsidRPr="00797A6F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736D7" w:rsidRPr="00797A6F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Оперировать на базовом уровне понятиями: делители, кратные.</w:t>
            </w:r>
          </w:p>
        </w:tc>
        <w:tc>
          <w:tcPr>
            <w:tcW w:w="3544" w:type="dxa"/>
          </w:tcPr>
          <w:p w:rsidR="00F736D7" w:rsidRPr="00797A6F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находить НОД и НОК чисел и использовать их при решении задач;</w:t>
            </w:r>
          </w:p>
        </w:tc>
        <w:tc>
          <w:tcPr>
            <w:tcW w:w="3685" w:type="dxa"/>
            <w:vMerge/>
          </w:tcPr>
          <w:p w:rsidR="00F736D7" w:rsidRPr="00797A6F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74" w:type="dxa"/>
            <w:vMerge/>
          </w:tcPr>
          <w:p w:rsidR="00F736D7" w:rsidRPr="00797A6F" w:rsidRDefault="00F736D7" w:rsidP="00F736D7">
            <w:pPr>
              <w:numPr>
                <w:ilvl w:val="0"/>
                <w:numId w:val="7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36D7" w:rsidRPr="00797A6F" w:rsidTr="00FA1928">
        <w:tc>
          <w:tcPr>
            <w:tcW w:w="2127" w:type="dxa"/>
          </w:tcPr>
          <w:p w:rsidR="00F736D7" w:rsidRPr="00797A6F" w:rsidRDefault="00F736D7" w:rsidP="00F736D7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57" w:right="175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Разложение числа на простые множители</w:t>
            </w:r>
          </w:p>
        </w:tc>
        <w:tc>
          <w:tcPr>
            <w:tcW w:w="3969" w:type="dxa"/>
          </w:tcPr>
          <w:p w:rsidR="00F736D7" w:rsidRPr="00797A6F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алгоритм разложения числа на простые множители</w:t>
            </w:r>
          </w:p>
        </w:tc>
        <w:tc>
          <w:tcPr>
            <w:tcW w:w="3544" w:type="dxa"/>
          </w:tcPr>
          <w:p w:rsidR="00F736D7" w:rsidRPr="00797A6F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раскладывать числа на простые множители; использовать признаки делимости.</w:t>
            </w:r>
          </w:p>
        </w:tc>
        <w:tc>
          <w:tcPr>
            <w:tcW w:w="3685" w:type="dxa"/>
            <w:vMerge/>
          </w:tcPr>
          <w:p w:rsidR="00F736D7" w:rsidRPr="00797A6F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74" w:type="dxa"/>
            <w:vMerge/>
          </w:tcPr>
          <w:p w:rsidR="00F736D7" w:rsidRPr="00797A6F" w:rsidRDefault="00F736D7" w:rsidP="00F736D7">
            <w:pPr>
              <w:numPr>
                <w:ilvl w:val="0"/>
                <w:numId w:val="7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36D7" w:rsidRPr="00797A6F" w:rsidTr="00FA1928">
        <w:tc>
          <w:tcPr>
            <w:tcW w:w="2127" w:type="dxa"/>
          </w:tcPr>
          <w:p w:rsidR="00F736D7" w:rsidRPr="00797A6F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Обыкновенные дроби.</w:t>
            </w:r>
          </w:p>
          <w:p w:rsidR="00F736D7" w:rsidRPr="00797A6F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736D7" w:rsidRPr="00797A6F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Оперировать на базовом уровне понятиями: обыкновенная дробь, смешанное число.</w:t>
            </w:r>
          </w:p>
        </w:tc>
        <w:tc>
          <w:tcPr>
            <w:tcW w:w="3544" w:type="dxa"/>
          </w:tcPr>
          <w:p w:rsidR="00F736D7" w:rsidRPr="00797A6F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vMerge/>
          </w:tcPr>
          <w:p w:rsidR="00F736D7" w:rsidRPr="00797A6F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74" w:type="dxa"/>
            <w:vMerge/>
          </w:tcPr>
          <w:p w:rsidR="00F736D7" w:rsidRPr="00797A6F" w:rsidRDefault="00F736D7" w:rsidP="00F736D7">
            <w:pPr>
              <w:numPr>
                <w:ilvl w:val="0"/>
                <w:numId w:val="7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36D7" w:rsidRPr="00797A6F" w:rsidTr="00FA1928">
        <w:tc>
          <w:tcPr>
            <w:tcW w:w="2127" w:type="dxa"/>
          </w:tcPr>
          <w:p w:rsidR="00F736D7" w:rsidRPr="00797A6F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Задачи на части, доли, проценты.</w:t>
            </w:r>
          </w:p>
        </w:tc>
        <w:tc>
          <w:tcPr>
            <w:tcW w:w="3969" w:type="dxa"/>
          </w:tcPr>
          <w:p w:rsidR="00F736D7" w:rsidRPr="00797A6F" w:rsidRDefault="00F736D7" w:rsidP="00F736D7">
            <w:pPr>
              <w:numPr>
                <w:ilvl w:val="0"/>
                <w:numId w:val="3"/>
              </w:numPr>
              <w:spacing w:after="0" w:line="240" w:lineRule="auto"/>
              <w:ind w:left="0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решать задачи на нахождение части числа и числа по его части;</w:t>
            </w:r>
          </w:p>
          <w:p w:rsidR="00F736D7" w:rsidRPr="00797A6F" w:rsidRDefault="00F736D7" w:rsidP="00F736D7">
            <w:pPr>
              <w:numPr>
                <w:ilvl w:val="0"/>
                <w:numId w:val="3"/>
              </w:numPr>
              <w:spacing w:after="0" w:line="240" w:lineRule="auto"/>
              <w:ind w:left="0" w:hanging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находить процентное отношение двух чисел, находить процентное снижение или процентное повышение величины;</w:t>
            </w:r>
          </w:p>
          <w:p w:rsidR="00F736D7" w:rsidRPr="00797A6F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544" w:type="dxa"/>
          </w:tcPr>
          <w:p w:rsidR="00F736D7" w:rsidRPr="00797A6F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выделять эти величины и отношения между ними, применять их при решении задач, конструировать собственные задачи указанных типов;</w:t>
            </w:r>
          </w:p>
        </w:tc>
        <w:tc>
          <w:tcPr>
            <w:tcW w:w="3685" w:type="dxa"/>
            <w:vMerge/>
          </w:tcPr>
          <w:p w:rsidR="00F736D7" w:rsidRPr="00797A6F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74" w:type="dxa"/>
            <w:vMerge/>
          </w:tcPr>
          <w:p w:rsidR="00F736D7" w:rsidRPr="00797A6F" w:rsidRDefault="00F736D7" w:rsidP="00F736D7">
            <w:pPr>
              <w:numPr>
                <w:ilvl w:val="0"/>
                <w:numId w:val="7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36D7" w:rsidRPr="00797A6F" w:rsidTr="00FA1928">
        <w:tc>
          <w:tcPr>
            <w:tcW w:w="2127" w:type="dxa"/>
          </w:tcPr>
          <w:p w:rsidR="00F736D7" w:rsidRPr="00797A6F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Задачи на </w:t>
            </w:r>
            <w:r w:rsidRPr="00797A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движение, работу и покупки.</w:t>
            </w:r>
          </w:p>
        </w:tc>
        <w:tc>
          <w:tcPr>
            <w:tcW w:w="3969" w:type="dxa"/>
          </w:tcPr>
          <w:p w:rsidR="00F736D7" w:rsidRPr="00797A6F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•</w:t>
            </w: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решать задачи на работу, на </w:t>
            </w: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покупки, на движение, связывающих три величины, выделять эти величины и отношения между ними;</w:t>
            </w:r>
          </w:p>
        </w:tc>
        <w:tc>
          <w:tcPr>
            <w:tcW w:w="3544" w:type="dxa"/>
          </w:tcPr>
          <w:p w:rsidR="00F736D7" w:rsidRPr="00797A6F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•</w:t>
            </w: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осознавать и объяснять </w:t>
            </w: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идентичность задач разных типов, связывающих три величины (на работу, на покупки); выделять эти величины и отношения между ними, применять их при решении задач, конструировать собственные задачи указанных типов;</w:t>
            </w:r>
          </w:p>
        </w:tc>
        <w:tc>
          <w:tcPr>
            <w:tcW w:w="3685" w:type="dxa"/>
            <w:vMerge/>
          </w:tcPr>
          <w:p w:rsidR="00F736D7" w:rsidRPr="00797A6F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74" w:type="dxa"/>
            <w:vMerge/>
          </w:tcPr>
          <w:p w:rsidR="00F736D7" w:rsidRPr="00797A6F" w:rsidRDefault="00F736D7" w:rsidP="00F736D7">
            <w:pPr>
              <w:numPr>
                <w:ilvl w:val="0"/>
                <w:numId w:val="7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36D7" w:rsidRPr="00797A6F" w:rsidTr="00FA1928">
        <w:tc>
          <w:tcPr>
            <w:tcW w:w="2127" w:type="dxa"/>
          </w:tcPr>
          <w:p w:rsidR="00F736D7" w:rsidRPr="00797A6F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97A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Решение текстовых задач.</w:t>
            </w:r>
          </w:p>
        </w:tc>
        <w:tc>
          <w:tcPr>
            <w:tcW w:w="3969" w:type="dxa"/>
          </w:tcPr>
          <w:p w:rsidR="00F736D7" w:rsidRPr="00797A6F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модель условия задачи (в виде таблицы, схемы, рисунка), в которой даны значения двух из трех взаимосвязанных величин, с целью поиска решения задачи;</w:t>
            </w:r>
          </w:p>
          <w:p w:rsidR="00F736D7" w:rsidRPr="00797A6F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осуществлять способ поиска решения задачи, в котором рассуждение строится от условия к требованию или от требования к условию;</w:t>
            </w:r>
          </w:p>
          <w:p w:rsidR="00F736D7" w:rsidRPr="00797A6F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•интерпретировать вычислительные результаты в задаче, исследовать полученное решение задачи;</w:t>
            </w:r>
          </w:p>
          <w:p w:rsidR="00F736D7" w:rsidRPr="00797A6F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решение сюжетных задач разных типов на все арифметические действия;</w:t>
            </w:r>
          </w:p>
        </w:tc>
        <w:tc>
          <w:tcPr>
            <w:tcW w:w="3544" w:type="dxa"/>
          </w:tcPr>
          <w:p w:rsidR="00F736D7" w:rsidRPr="00797A6F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решать простые и сложные задачи разных типов, а также задачи повышенной трудности;</w:t>
            </w:r>
          </w:p>
          <w:p w:rsidR="00F736D7" w:rsidRPr="00797A6F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использовать разные краткие записи как модели текстов сложных задач для построения поисковой схемы и решения задач;</w:t>
            </w:r>
          </w:p>
          <w:p w:rsidR="00F736D7" w:rsidRPr="00797A6F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•</w:t>
            </w:r>
            <w:r w:rsidRPr="00797A6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интерпретировать вычислительные результаты в задаче, исследовать полученное решение задачи;</w:t>
            </w:r>
          </w:p>
        </w:tc>
        <w:tc>
          <w:tcPr>
            <w:tcW w:w="3685" w:type="dxa"/>
            <w:vMerge/>
          </w:tcPr>
          <w:p w:rsidR="00F736D7" w:rsidRPr="00797A6F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74" w:type="dxa"/>
            <w:vMerge/>
          </w:tcPr>
          <w:p w:rsidR="00F736D7" w:rsidRPr="00797A6F" w:rsidRDefault="00F736D7" w:rsidP="00F736D7">
            <w:pPr>
              <w:numPr>
                <w:ilvl w:val="0"/>
                <w:numId w:val="7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736D7" w:rsidRPr="00F736D7" w:rsidTr="00FA1928">
        <w:tc>
          <w:tcPr>
            <w:tcW w:w="2127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Отношение двух чисел.</w:t>
            </w:r>
          </w:p>
        </w:tc>
        <w:tc>
          <w:tcPr>
            <w:tcW w:w="3969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</w:rPr>
              <w:t>использовать понятия и умения, связанные с пропорциональностью величин, процентами, в ходе решения математических задач и задач из смежных предметов, выполнять несложные практические расчёты;</w:t>
            </w:r>
          </w:p>
        </w:tc>
        <w:tc>
          <w:tcPr>
            <w:tcW w:w="3544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5" w:type="dxa"/>
            <w:vMerge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374" w:type="dxa"/>
            <w:vMerge/>
          </w:tcPr>
          <w:p w:rsidR="00F736D7" w:rsidRPr="00F736D7" w:rsidRDefault="00F736D7" w:rsidP="00F736D7">
            <w:pPr>
              <w:numPr>
                <w:ilvl w:val="0"/>
                <w:numId w:val="7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36D7" w:rsidRPr="00F736D7" w:rsidTr="00FA1928">
        <w:tc>
          <w:tcPr>
            <w:tcW w:w="2127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Наглядная геометрия.</w:t>
            </w:r>
          </w:p>
        </w:tc>
        <w:tc>
          <w:tcPr>
            <w:tcW w:w="3969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>оперировать на базовом уровне понятиями: прямоугольный параллелепипед, куб, шар, сфера, цилиндр, конус, призма; изображать данные фигуры от руки и с помощью циркуля и линейки;</w:t>
            </w:r>
          </w:p>
        </w:tc>
        <w:tc>
          <w:tcPr>
            <w:tcW w:w="3544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>извлекать, интерпретировать и преобразовывать информацию о геометрических фигурах, представленную на чертежах;</w:t>
            </w:r>
          </w:p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изображать изучаемые 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фигуры от руки и с помощью компьютерных инструментов;</w:t>
            </w:r>
          </w:p>
        </w:tc>
        <w:tc>
          <w:tcPr>
            <w:tcW w:w="3685" w:type="dxa"/>
            <w:vMerge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374" w:type="dxa"/>
            <w:vMerge/>
          </w:tcPr>
          <w:p w:rsidR="00F736D7" w:rsidRPr="00F736D7" w:rsidRDefault="00F736D7" w:rsidP="00F736D7">
            <w:pPr>
              <w:numPr>
                <w:ilvl w:val="0"/>
                <w:numId w:val="7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36D7" w:rsidRPr="00F736D7" w:rsidTr="00FA1928">
        <w:tc>
          <w:tcPr>
            <w:tcW w:w="2127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>Положительные и отрицательные числа</w:t>
            </w:r>
            <w:r w:rsidRPr="00F736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3969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Оперировать на базовом уровне понятием:  целое число.</w:t>
            </w:r>
          </w:p>
        </w:tc>
        <w:tc>
          <w:tcPr>
            <w:tcW w:w="3544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>оперировать понятием модуль числа, геометрическая интерпретация модуля числа;</w:t>
            </w:r>
          </w:p>
        </w:tc>
        <w:tc>
          <w:tcPr>
            <w:tcW w:w="3685" w:type="dxa"/>
            <w:vMerge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374" w:type="dxa"/>
            <w:vMerge/>
          </w:tcPr>
          <w:p w:rsidR="00F736D7" w:rsidRPr="00F736D7" w:rsidRDefault="00F736D7" w:rsidP="00F736D7">
            <w:pPr>
              <w:numPr>
                <w:ilvl w:val="0"/>
                <w:numId w:val="7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36D7" w:rsidRPr="00F736D7" w:rsidTr="00FA1928">
        <w:tc>
          <w:tcPr>
            <w:tcW w:w="2127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Понятие о рациональном числе</w:t>
            </w:r>
            <w:r w:rsidRPr="00F736D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3969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>оперировать на базовом уровне понятиями: рациональное число;</w:t>
            </w:r>
          </w:p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использовать свойства чисел и правила действий с рациональными числами при выполнении вычислений; </w:t>
            </w:r>
          </w:p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>выполнять округление рациональных чисел в соответствии  с правилами;</w:t>
            </w:r>
          </w:p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>сравнивать рациональные числа;</w:t>
            </w:r>
          </w:p>
        </w:tc>
        <w:tc>
          <w:tcPr>
            <w:tcW w:w="3544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>оперировать понятиями: рациональное число, множество рациональных чисел, геометрическая интерпретация целых, рациональных чисел;</w:t>
            </w:r>
          </w:p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>выполнять вычисления, в том числе с использованием приёмов рациональных вычислений;</w:t>
            </w:r>
          </w:p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>выполнять округление рациональных чисел с заданной точностью;</w:t>
            </w:r>
          </w:p>
        </w:tc>
        <w:tc>
          <w:tcPr>
            <w:tcW w:w="3685" w:type="dxa"/>
            <w:vMerge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374" w:type="dxa"/>
            <w:vMerge/>
          </w:tcPr>
          <w:p w:rsidR="00F736D7" w:rsidRPr="00F736D7" w:rsidRDefault="00F736D7" w:rsidP="00F736D7">
            <w:pPr>
              <w:numPr>
                <w:ilvl w:val="0"/>
                <w:numId w:val="7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36D7" w:rsidRPr="00F736D7" w:rsidTr="00FA1928">
        <w:tc>
          <w:tcPr>
            <w:tcW w:w="2127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Уравнения.</w:t>
            </w:r>
          </w:p>
        </w:tc>
        <w:tc>
          <w:tcPr>
            <w:tcW w:w="3969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 xml:space="preserve">• решать  основные  виды  рациональных  уравнений  с  одной  переменной, </w:t>
            </w:r>
          </w:p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 xml:space="preserve">• понимать    уравнение   как   важнейшую     математическую     модель    </w:t>
            </w:r>
            <w:proofErr w:type="gramStart"/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для</w:t>
            </w:r>
            <w:proofErr w:type="gramEnd"/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 xml:space="preserve">  </w:t>
            </w:r>
          </w:p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 xml:space="preserve">описания  и  изучения  разнообразных  реальных  ситуаций,  решать  текстовые  </w:t>
            </w:r>
          </w:p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задачи алгебраическим методом;</w:t>
            </w:r>
          </w:p>
        </w:tc>
        <w:tc>
          <w:tcPr>
            <w:tcW w:w="3544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Оперировать понятиями: равенство, числовое равенство, уравнение, корень уравнения, решение уравнения.</w:t>
            </w:r>
          </w:p>
        </w:tc>
        <w:tc>
          <w:tcPr>
            <w:tcW w:w="3685" w:type="dxa"/>
            <w:vMerge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374" w:type="dxa"/>
            <w:vMerge/>
          </w:tcPr>
          <w:p w:rsidR="00F736D7" w:rsidRPr="00F736D7" w:rsidRDefault="00F736D7" w:rsidP="00F736D7">
            <w:pPr>
              <w:numPr>
                <w:ilvl w:val="0"/>
                <w:numId w:val="7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36D7" w:rsidRPr="00F736D7" w:rsidTr="00FA1928">
        <w:tc>
          <w:tcPr>
            <w:tcW w:w="2127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Диаграммы.</w:t>
            </w:r>
          </w:p>
        </w:tc>
        <w:tc>
          <w:tcPr>
            <w:tcW w:w="3969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>представлять данные в виде таблиц, диаграмм;</w:t>
            </w:r>
          </w:p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>читать информацию, представленную в виде  таблицы, диаграммы;</w:t>
            </w:r>
          </w:p>
        </w:tc>
        <w:tc>
          <w:tcPr>
            <w:tcW w:w="3544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>оперировать понятиями: столбчатые диаграммы, таблицы данных;</w:t>
            </w:r>
          </w:p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>извлекать информацию, представленную в  таблицах, на диаграммах;</w:t>
            </w:r>
          </w:p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>составлять таблицы, строить диаграммы на основе данных;</w:t>
            </w:r>
          </w:p>
        </w:tc>
        <w:tc>
          <w:tcPr>
            <w:tcW w:w="3685" w:type="dxa"/>
            <w:vMerge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374" w:type="dxa"/>
            <w:vMerge/>
          </w:tcPr>
          <w:p w:rsidR="00F736D7" w:rsidRPr="00F736D7" w:rsidRDefault="00F736D7" w:rsidP="00F736D7">
            <w:pPr>
              <w:numPr>
                <w:ilvl w:val="0"/>
                <w:numId w:val="7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36D7" w:rsidRPr="00F736D7" w:rsidTr="00FA1928">
        <w:tc>
          <w:tcPr>
            <w:tcW w:w="2127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Координаты на плоскости.</w:t>
            </w:r>
          </w:p>
        </w:tc>
        <w:tc>
          <w:tcPr>
            <w:tcW w:w="3969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>определять положения точки по её координатам, координаты точки по её положению на плоскости;</w:t>
            </w:r>
          </w:p>
        </w:tc>
        <w:tc>
          <w:tcPr>
            <w:tcW w:w="3544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 xml:space="preserve">определять координаты точки фигуры на координатной плоскости; </w:t>
            </w:r>
          </w:p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 xml:space="preserve">выполнять построение различных 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фигур на координатной плоскости</w:t>
            </w:r>
          </w:p>
        </w:tc>
        <w:tc>
          <w:tcPr>
            <w:tcW w:w="3685" w:type="dxa"/>
            <w:vMerge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374" w:type="dxa"/>
            <w:vMerge/>
          </w:tcPr>
          <w:p w:rsidR="00F736D7" w:rsidRPr="00F736D7" w:rsidRDefault="00F736D7" w:rsidP="00F736D7">
            <w:pPr>
              <w:numPr>
                <w:ilvl w:val="0"/>
                <w:numId w:val="7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36D7" w:rsidRPr="00F736D7" w:rsidTr="00FA1928">
        <w:tc>
          <w:tcPr>
            <w:tcW w:w="2127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Элементы теории множеств и математической логики.</w:t>
            </w:r>
          </w:p>
        </w:tc>
        <w:tc>
          <w:tcPr>
            <w:tcW w:w="3969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>оперировать на базовом уровне понятиями: множество, элемент множества, подмножество, принадлежность;</w:t>
            </w:r>
          </w:p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>задавать множества перечислением их элементов;</w:t>
            </w:r>
          </w:p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находить пересечение, объединение, подмножество в простейших ситуациях;</w:t>
            </w:r>
          </w:p>
        </w:tc>
        <w:tc>
          <w:tcPr>
            <w:tcW w:w="3544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>оперировать понятиями: множество, характеристики множества, элемент множества, пустое, конечное и бесконечное множество, подмножество, принадлежность;</w:t>
            </w:r>
            <w:proofErr w:type="gramEnd"/>
          </w:p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>определять принадлежность элемента множеству, объединению и пересечению множеств; задавать множество с помощью перечисления элементов, словесного описания;</w:t>
            </w:r>
          </w:p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5" w:type="dxa"/>
            <w:vMerge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374" w:type="dxa"/>
            <w:vMerge/>
          </w:tcPr>
          <w:p w:rsidR="00F736D7" w:rsidRPr="00F736D7" w:rsidRDefault="00F736D7" w:rsidP="00F736D7">
            <w:pPr>
              <w:numPr>
                <w:ilvl w:val="0"/>
                <w:numId w:val="7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36D7" w:rsidRPr="00F736D7" w:rsidTr="00FA1928">
        <w:tc>
          <w:tcPr>
            <w:tcW w:w="2127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Логические задачи.</w:t>
            </w:r>
          </w:p>
        </w:tc>
        <w:tc>
          <w:tcPr>
            <w:tcW w:w="3969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ab/>
              <w:t>решать несложные логические задачи методом рассуждений;</w:t>
            </w:r>
          </w:p>
        </w:tc>
        <w:tc>
          <w:tcPr>
            <w:tcW w:w="3544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5" w:type="dxa"/>
            <w:vMerge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2374" w:type="dxa"/>
            <w:vMerge/>
          </w:tcPr>
          <w:p w:rsidR="00F736D7" w:rsidRPr="00F736D7" w:rsidRDefault="00F736D7" w:rsidP="00F736D7">
            <w:pPr>
              <w:numPr>
                <w:ilvl w:val="0"/>
                <w:numId w:val="7"/>
              </w:numPr>
              <w:spacing w:after="0" w:line="240" w:lineRule="auto"/>
              <w:ind w:left="90" w:firstLine="52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F736D7" w:rsidRPr="00F736D7" w:rsidTr="00FA1928">
        <w:trPr>
          <w:trHeight w:val="3079"/>
        </w:trPr>
        <w:tc>
          <w:tcPr>
            <w:tcW w:w="2127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История математики</w:t>
            </w:r>
          </w:p>
        </w:tc>
        <w:tc>
          <w:tcPr>
            <w:tcW w:w="3969" w:type="dxa"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описывать отдельные выдающиеся результаты, полученные в ходе развития математики как науки;</w:t>
            </w:r>
          </w:p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-знать примеры математических открытий и их авторов, в связи с отечественной и всемирной историей</w:t>
            </w:r>
          </w:p>
        </w:tc>
        <w:tc>
          <w:tcPr>
            <w:tcW w:w="3544" w:type="dxa"/>
          </w:tcPr>
          <w:p w:rsidR="00F736D7" w:rsidRPr="00F736D7" w:rsidRDefault="00F736D7" w:rsidP="00F736D7">
            <w:pPr>
              <w:numPr>
                <w:ilvl w:val="0"/>
                <w:numId w:val="4"/>
              </w:numPr>
              <w:spacing w:after="0" w:line="240" w:lineRule="auto"/>
              <w:ind w:left="0" w:hanging="284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 w:rsidRPr="00F736D7">
              <w:rPr>
                <w:rFonts w:ascii="Times New Roman" w:eastAsia="Times New Roman" w:hAnsi="Times New Roman" w:cs="Times New Roman"/>
              </w:rPr>
              <w:t>характеризовать вклад выдающихся математиков в развитие математики и иных научных областей</w:t>
            </w:r>
          </w:p>
        </w:tc>
        <w:tc>
          <w:tcPr>
            <w:tcW w:w="3685" w:type="dxa"/>
            <w:vMerge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74" w:type="dxa"/>
            <w:vMerge/>
          </w:tcPr>
          <w:p w:rsidR="00F736D7" w:rsidRPr="00F736D7" w:rsidRDefault="00F736D7" w:rsidP="00F736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F736D7" w:rsidRPr="00F736D7" w:rsidRDefault="00F736D7" w:rsidP="00F736D7">
      <w:pPr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FA1928" w:rsidRDefault="00FA1928" w:rsidP="00F736D7">
      <w:pPr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1928" w:rsidRDefault="00FA1928" w:rsidP="00F736D7">
      <w:pPr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736D7" w:rsidRPr="00AE221F" w:rsidRDefault="00F736D7" w:rsidP="00F736D7">
      <w:pPr>
        <w:spacing w:after="0" w:line="240" w:lineRule="auto"/>
        <w:ind w:right="-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E22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предмета математики 6 класса</w:t>
      </w:r>
    </w:p>
    <w:p w:rsidR="00F736D7" w:rsidRPr="00AE221F" w:rsidRDefault="00F736D7" w:rsidP="00F736D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5735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686"/>
        <w:gridCol w:w="12049"/>
      </w:tblGrid>
      <w:tr w:rsidR="00303033" w:rsidRPr="00F736D7" w:rsidTr="00303033">
        <w:tc>
          <w:tcPr>
            <w:tcW w:w="3686" w:type="dxa"/>
          </w:tcPr>
          <w:p w:rsidR="00303033" w:rsidRPr="00F736D7" w:rsidRDefault="00303033" w:rsidP="00F73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Название раздела </w:t>
            </w:r>
          </w:p>
        </w:tc>
        <w:tc>
          <w:tcPr>
            <w:tcW w:w="12049" w:type="dxa"/>
          </w:tcPr>
          <w:p w:rsidR="00303033" w:rsidRPr="00F736D7" w:rsidRDefault="00303033" w:rsidP="00F73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lang w:eastAsia="ru-RU"/>
              </w:rPr>
              <w:t>Краткое содержание</w:t>
            </w:r>
          </w:p>
        </w:tc>
      </w:tr>
      <w:tr w:rsidR="00303033" w:rsidRPr="00F736D7" w:rsidTr="00303033">
        <w:tc>
          <w:tcPr>
            <w:tcW w:w="3686" w:type="dxa"/>
          </w:tcPr>
          <w:p w:rsidR="00303033" w:rsidRPr="00F736D7" w:rsidRDefault="00303033" w:rsidP="00F73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lang w:eastAsia="ru-RU"/>
              </w:rPr>
              <w:t>Повторение курса 5 класса</w:t>
            </w:r>
          </w:p>
        </w:tc>
        <w:tc>
          <w:tcPr>
            <w:tcW w:w="12049" w:type="dxa"/>
          </w:tcPr>
          <w:p w:rsidR="00303033" w:rsidRPr="00F736D7" w:rsidRDefault="00303033" w:rsidP="00F73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42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 xml:space="preserve"> Сложение и вычитание дробей с одинаковыми знаменателями. Сложение и вычитание десятичных дробей. Умножение и деление десятичных дробей.</w:t>
            </w:r>
          </w:p>
        </w:tc>
      </w:tr>
      <w:tr w:rsidR="00303033" w:rsidRPr="00F736D7" w:rsidTr="00303033">
        <w:tc>
          <w:tcPr>
            <w:tcW w:w="3686" w:type="dxa"/>
          </w:tcPr>
          <w:p w:rsidR="00303033" w:rsidRPr="00F736D7" w:rsidRDefault="00303033" w:rsidP="009C7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Свойства и признаки делимости.</w:t>
            </w:r>
          </w:p>
          <w:p w:rsidR="00303033" w:rsidRPr="00F736D7" w:rsidRDefault="00303033" w:rsidP="009C7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303033" w:rsidRPr="00F736D7" w:rsidRDefault="00303033" w:rsidP="009C7668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175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</w:rPr>
              <w:t>Делители и кратные.</w:t>
            </w:r>
          </w:p>
          <w:p w:rsidR="00303033" w:rsidRPr="00F736D7" w:rsidRDefault="00303033" w:rsidP="009C7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303033" w:rsidRPr="00F736D7" w:rsidRDefault="00303033" w:rsidP="009C7668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175" w:right="175"/>
              <w:contextualSpacing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9C7668" w:rsidRDefault="009C7668" w:rsidP="009C7668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175" w:right="175"/>
              <w:contextualSpacing/>
              <w:rPr>
                <w:rFonts w:ascii="Times New Roman" w:eastAsia="Times New Roman" w:hAnsi="Times New Roman" w:cs="Times New Roman"/>
                <w:b/>
                <w:bCs/>
              </w:rPr>
            </w:pPr>
          </w:p>
          <w:p w:rsidR="00303033" w:rsidRPr="00F736D7" w:rsidRDefault="00303033" w:rsidP="009C7668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175"/>
              <w:contextualSpacing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</w:rPr>
              <w:t>Разложение числа на простые множители</w:t>
            </w:r>
          </w:p>
          <w:p w:rsidR="00303033" w:rsidRPr="00F736D7" w:rsidRDefault="00303033" w:rsidP="00F73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49" w:type="dxa"/>
          </w:tcPr>
          <w:p w:rsidR="00303033" w:rsidRPr="00F736D7" w:rsidRDefault="00303033" w:rsidP="00F736D7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57" w:right="175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Свойства делимости суммы (разности) на число.  </w:t>
            </w:r>
            <w:r w:rsidRPr="00F736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Признаки делимости на 2, 3, 5,9, 10. </w:t>
            </w:r>
            <w:r w:rsidRPr="00F736D7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 xml:space="preserve">Признаки делимости на 4,6, 8, 11 и на 15. Доказательство признаков делимости. </w:t>
            </w: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Решение практических задач с применением признаков делимости. </w:t>
            </w:r>
          </w:p>
          <w:p w:rsidR="00303033" w:rsidRPr="00F736D7" w:rsidRDefault="00303033" w:rsidP="00F736D7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57" w:right="175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303033" w:rsidRPr="00F736D7" w:rsidRDefault="00303033" w:rsidP="00F736D7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57" w:right="175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Делитель и его свойства. Общий делитель двух и более чисел. Наибольший общий делитель. Взаимно простые числа. Нахождение наибольшего общего делителя. Кратное и его свойства. Общее кратное двух и более чисел. Наименьшее общее кратное. Способы нахождения наименьшего общего кратного.</w:t>
            </w:r>
          </w:p>
          <w:p w:rsidR="00303033" w:rsidRPr="00F736D7" w:rsidRDefault="00303033" w:rsidP="00F736D7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57" w:right="175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303033" w:rsidRPr="00F736D7" w:rsidRDefault="00303033" w:rsidP="00F736D7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57" w:right="175"/>
              <w:contextualSpacing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Простые и составные числа. </w:t>
            </w: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Решето Эратосфена. Разложения натурального числа на множители</w:t>
            </w:r>
            <w:r w:rsidRPr="00F736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Разложение натурального числа на простые множители.</w:t>
            </w:r>
            <w:r w:rsidRPr="00F736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Количество делителей числа. Алгоритм разложения числа на простые множители. Основная теорема арифметики.</w:t>
            </w:r>
          </w:p>
          <w:p w:rsidR="00303033" w:rsidRPr="00F736D7" w:rsidRDefault="00303033" w:rsidP="00F736D7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57" w:right="175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</w:tr>
      <w:tr w:rsidR="009C7668" w:rsidRPr="00F736D7" w:rsidTr="009C7668">
        <w:trPr>
          <w:trHeight w:val="1229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C7668" w:rsidRPr="00F736D7" w:rsidRDefault="009C7668" w:rsidP="009C7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Обыкновенные дроби.</w:t>
            </w:r>
          </w:p>
          <w:p w:rsidR="009C7668" w:rsidRPr="00F736D7" w:rsidRDefault="009C7668" w:rsidP="00F73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    </w:t>
            </w:r>
          </w:p>
          <w:p w:rsidR="009C7668" w:rsidRPr="00F736D7" w:rsidRDefault="009C7668" w:rsidP="00F73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  <w:p w:rsidR="009C7668" w:rsidRPr="00F736D7" w:rsidRDefault="009C7668" w:rsidP="00F73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C7668" w:rsidRPr="00F736D7" w:rsidRDefault="009C7668" w:rsidP="00F73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  <w:tc>
          <w:tcPr>
            <w:tcW w:w="12049" w:type="dxa"/>
            <w:tcBorders>
              <w:top w:val="single" w:sz="4" w:space="0" w:color="auto"/>
              <w:bottom w:val="single" w:sz="4" w:space="0" w:color="auto"/>
            </w:tcBorders>
          </w:tcPr>
          <w:p w:rsidR="009C7668" w:rsidRPr="00F736D7" w:rsidRDefault="009C7668" w:rsidP="00F736D7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57" w:right="1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свойство дроби. Сокращение дробей. </w:t>
            </w: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Сравнение обыкновенных дробей</w:t>
            </w:r>
            <w:r w:rsidRPr="00F736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Сложение и вычитание обыкновенных  дробей. </w:t>
            </w: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Сложение и вычитание смешанных чисел.</w:t>
            </w:r>
          </w:p>
          <w:p w:rsidR="009C7668" w:rsidRPr="00F736D7" w:rsidRDefault="009C7668" w:rsidP="00F736D7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57" w:right="175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Умножение и деление обыкновенных дробей.</w:t>
            </w: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Умножение смешанных чисел. Взаимно обратные числа. Арифметические действия со смешанными дробями. Дробные выражения. Арифметические действия с дробными числами. Способы рационализации вычислений и их применение при выполнении действий.</w:t>
            </w:r>
          </w:p>
        </w:tc>
      </w:tr>
      <w:tr w:rsidR="009C7668" w:rsidRPr="00F736D7" w:rsidTr="009C7668">
        <w:trPr>
          <w:trHeight w:val="1254"/>
        </w:trPr>
        <w:tc>
          <w:tcPr>
            <w:tcW w:w="3686" w:type="dxa"/>
            <w:tcBorders>
              <w:top w:val="single" w:sz="4" w:space="0" w:color="auto"/>
            </w:tcBorders>
          </w:tcPr>
          <w:p w:rsidR="009C7668" w:rsidRPr="00F736D7" w:rsidRDefault="009C7668" w:rsidP="009C7668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</w:rPr>
              <w:t>Задачи на части, доли, проценты.</w:t>
            </w:r>
          </w:p>
          <w:p w:rsidR="009C7668" w:rsidRPr="00F736D7" w:rsidRDefault="009C7668" w:rsidP="00F73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C7668" w:rsidRPr="00F736D7" w:rsidRDefault="009C7668" w:rsidP="009C7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</w:rPr>
              <w:t>Задачи на движение, работу и покупки.</w:t>
            </w:r>
          </w:p>
        </w:tc>
        <w:tc>
          <w:tcPr>
            <w:tcW w:w="12049" w:type="dxa"/>
            <w:tcBorders>
              <w:top w:val="single" w:sz="4" w:space="0" w:color="auto"/>
            </w:tcBorders>
          </w:tcPr>
          <w:p w:rsidR="009C7668" w:rsidRPr="00F736D7" w:rsidRDefault="009C7668" w:rsidP="009C7668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1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Решение задач на нахождение части числа. Решение задач на нахождение числа по его части. </w:t>
            </w:r>
            <w:r w:rsidRPr="00F736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Нахождение процента от величины, величины по ее проценту.</w:t>
            </w:r>
          </w:p>
          <w:p w:rsidR="009C7668" w:rsidRPr="00F736D7" w:rsidRDefault="009C7668" w:rsidP="00F736D7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57" w:right="1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C7668" w:rsidRPr="00F736D7" w:rsidRDefault="009C7668" w:rsidP="00F736D7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57" w:right="175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Применение дробей при решении задач. Решение задач на совместную работу</w:t>
            </w:r>
            <w:r w:rsidRPr="00F736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  <w:p w:rsidR="009C7668" w:rsidRPr="00F736D7" w:rsidRDefault="009C7668" w:rsidP="00F736D7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57" w:right="1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03033" w:rsidRPr="00F736D7" w:rsidTr="00303033">
        <w:tc>
          <w:tcPr>
            <w:tcW w:w="3686" w:type="dxa"/>
            <w:tcBorders>
              <w:top w:val="single" w:sz="4" w:space="0" w:color="auto"/>
            </w:tcBorders>
          </w:tcPr>
          <w:p w:rsidR="00303033" w:rsidRPr="00F736D7" w:rsidRDefault="00303033" w:rsidP="009C7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Отношение двух чисел.</w:t>
            </w:r>
          </w:p>
          <w:p w:rsidR="00303033" w:rsidRPr="00F736D7" w:rsidRDefault="00303033" w:rsidP="00F73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303033" w:rsidRPr="00F736D7" w:rsidRDefault="00303033" w:rsidP="00F73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303033" w:rsidRPr="00F736D7" w:rsidRDefault="00303033" w:rsidP="00303033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Решение текстовых задач.</w:t>
            </w:r>
          </w:p>
          <w:p w:rsidR="00303033" w:rsidRPr="00F736D7" w:rsidRDefault="00303033" w:rsidP="00F736D7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303033" w:rsidRPr="00F736D7" w:rsidRDefault="00303033" w:rsidP="00F736D7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303033" w:rsidRPr="00F736D7" w:rsidRDefault="00303033" w:rsidP="009C7668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Наглядная геометрия.</w:t>
            </w:r>
          </w:p>
          <w:p w:rsidR="00303033" w:rsidRPr="00F736D7" w:rsidRDefault="00303033" w:rsidP="00F73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303033" w:rsidRPr="00F736D7" w:rsidRDefault="00303033" w:rsidP="00F73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303033" w:rsidRPr="00F736D7" w:rsidRDefault="00303033" w:rsidP="00F73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303033" w:rsidRDefault="00303033" w:rsidP="00303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  <w:p w:rsidR="00303033" w:rsidRPr="00F736D7" w:rsidRDefault="00303033" w:rsidP="00303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Диаграммы.</w:t>
            </w:r>
          </w:p>
        </w:tc>
        <w:tc>
          <w:tcPr>
            <w:tcW w:w="12049" w:type="dxa"/>
            <w:tcBorders>
              <w:top w:val="single" w:sz="4" w:space="0" w:color="auto"/>
              <w:bottom w:val="single" w:sz="4" w:space="0" w:color="auto"/>
            </w:tcBorders>
          </w:tcPr>
          <w:p w:rsidR="00303033" w:rsidRPr="00F736D7" w:rsidRDefault="00303033" w:rsidP="00F736D7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Отношение, выражен</w:t>
            </w:r>
            <w:r w:rsidRPr="00F736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ие отношения в процентах.  Пропорции. </w:t>
            </w: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Свойства пропорций. Применение пропорций и отношений при решении задач. Масштаб на плане и карте. Решение задач на нахождение длины отрезка на карте.</w:t>
            </w:r>
          </w:p>
          <w:p w:rsidR="00303033" w:rsidRPr="00F736D7" w:rsidRDefault="00303033" w:rsidP="00F736D7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57" w:right="-14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  <w:p w:rsidR="00303033" w:rsidRPr="00F736D7" w:rsidRDefault="00303033" w:rsidP="00F736D7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57" w:right="-14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proofErr w:type="gramStart"/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Зависимости между величинами: скорость, время, расстояние; производительность, время, работа; цена, количество, стоимость.</w:t>
            </w:r>
            <w:proofErr w:type="gramEnd"/>
          </w:p>
          <w:p w:rsidR="00303033" w:rsidRPr="00F736D7" w:rsidRDefault="00303033" w:rsidP="00F736D7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57" w:right="-14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303033" w:rsidRPr="00F736D7" w:rsidRDefault="00303033" w:rsidP="00F736D7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57" w:right="-14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Длина окружности. Число. Площадь круга. Решение практических задач с применением простейших свойств фигур. </w:t>
            </w:r>
            <w:proofErr w:type="gramStart"/>
            <w:r w:rsidRPr="00F736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Наглядные представления о пространственных фигурах: призма, пирамида, шар, сфера, конус, цилиндр.</w:t>
            </w:r>
            <w:proofErr w:type="gramEnd"/>
            <w:r w:rsidRPr="00F736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Примеры разверток многогранников, цилиндра, конуса.</w:t>
            </w: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Изображение пространственных фигур. Примеры сечений. Многогранники, правильные многогранники, правильные многоугольники.</w:t>
            </w:r>
            <w:r w:rsidRPr="00F736D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Понятие о равенстве фигур. Центральная, осевая и зеркальная симметрии. Изображение симметричных фигур.</w:t>
            </w:r>
            <w:r w:rsidRPr="00F736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  <w:p w:rsidR="00303033" w:rsidRPr="00F736D7" w:rsidRDefault="00303033" w:rsidP="00F736D7">
            <w:pPr>
              <w:tabs>
                <w:tab w:val="left" w:pos="0"/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ind w:left="-57" w:right="-14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Столбчатые диаграммы. </w:t>
            </w:r>
            <w:r w:rsidRPr="00F736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Извлечение информации из диаграмм. Изображение диаграмм по числовым данным.</w:t>
            </w:r>
          </w:p>
        </w:tc>
      </w:tr>
      <w:tr w:rsidR="009C7668" w:rsidRPr="00F736D7" w:rsidTr="009C7668">
        <w:trPr>
          <w:trHeight w:val="1077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C7668" w:rsidRPr="00F736D7" w:rsidRDefault="009C7668" w:rsidP="009C7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lastRenderedPageBreak/>
              <w:t xml:space="preserve">Положительные </w:t>
            </w:r>
            <w:r w:rsidRPr="00F736D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и отрицательные числа</w:t>
            </w:r>
            <w:r w:rsidRPr="00F736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9C7668" w:rsidRPr="00F736D7" w:rsidRDefault="009C7668" w:rsidP="00F736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i/>
                <w:lang w:eastAsia="ru-RU"/>
              </w:rPr>
              <w:t>.</w:t>
            </w:r>
          </w:p>
          <w:p w:rsidR="009C7668" w:rsidRPr="00F736D7" w:rsidRDefault="009C7668" w:rsidP="009C7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49" w:type="dxa"/>
            <w:tcBorders>
              <w:top w:val="single" w:sz="4" w:space="0" w:color="auto"/>
              <w:bottom w:val="single" w:sz="4" w:space="0" w:color="auto"/>
            </w:tcBorders>
          </w:tcPr>
          <w:p w:rsidR="009C7668" w:rsidRPr="00F736D7" w:rsidRDefault="009C7668" w:rsidP="009C7668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57" w:right="17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Изображение чисел на </w:t>
            </w:r>
            <w:proofErr w:type="gramStart"/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числовой</w:t>
            </w:r>
            <w:proofErr w:type="gramEnd"/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(координатной) прямой.</w:t>
            </w:r>
            <w:r w:rsidRPr="00F736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Множество целых чисел. Положительные и отрицательные числа. Противоположные числа. Сравнение чисел.</w:t>
            </w:r>
            <w:r w:rsidRPr="00F736D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Модуль числа.</w:t>
            </w:r>
            <w:r w:rsidRPr="00F736D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Геометрическая интерпретация модуля числа. Изменение </w:t>
            </w:r>
            <w:proofErr w:type="spellStart"/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величин</w:t>
            </w:r>
            <w:proofErr w:type="gramStart"/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</w:t>
            </w:r>
            <w:r w:rsidRPr="00F736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End"/>
            <w:r w:rsidRPr="00F736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ложение</w:t>
            </w:r>
            <w:proofErr w:type="spellEnd"/>
            <w:r w:rsidRPr="00F736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вычитание положительных и отрицательных чисел.</w:t>
            </w:r>
            <w:r w:rsidRPr="00F736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Нахождение расстояния между точками. Формула расстояния между точками на координатной </w:t>
            </w:r>
            <w:proofErr w:type="spellStart"/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прямой</w:t>
            </w:r>
            <w:proofErr w:type="gramStart"/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</w:t>
            </w:r>
            <w:r w:rsidRPr="00F736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</w:t>
            </w:r>
            <w:proofErr w:type="gramEnd"/>
            <w:r w:rsidRPr="00F736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множение</w:t>
            </w:r>
            <w:proofErr w:type="spellEnd"/>
            <w:r w:rsidRPr="00F736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деление положительных и отрицательных чисел. </w:t>
            </w:r>
          </w:p>
        </w:tc>
      </w:tr>
      <w:tr w:rsidR="009C7668" w:rsidRPr="00F736D7" w:rsidTr="009C7668">
        <w:trPr>
          <w:trHeight w:val="842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C7668" w:rsidRDefault="009C7668" w:rsidP="009C7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Понятие о рациональном числе</w:t>
            </w:r>
            <w:r w:rsidRPr="00F736D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</w:p>
        </w:tc>
        <w:tc>
          <w:tcPr>
            <w:tcW w:w="12049" w:type="dxa"/>
            <w:tcBorders>
              <w:top w:val="single" w:sz="4" w:space="0" w:color="auto"/>
              <w:bottom w:val="single" w:sz="4" w:space="0" w:color="auto"/>
            </w:tcBorders>
          </w:tcPr>
          <w:p w:rsidR="009C7668" w:rsidRPr="00F736D7" w:rsidRDefault="009C7668" w:rsidP="009C7668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right="-142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Первичное представление о множестве рациональных чисел. </w:t>
            </w: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Преобразование  обыкновенных дробей в десятичные дроби. Сравнение рациональных чисел. Действия с рациональными числами. Свойства арифметических действий. Действия с положительными и отрицательными числами.</w:t>
            </w:r>
          </w:p>
        </w:tc>
      </w:tr>
      <w:tr w:rsidR="009C7668" w:rsidRPr="00F736D7" w:rsidTr="00541D55">
        <w:trPr>
          <w:trHeight w:val="819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9C7668" w:rsidRPr="00F736D7" w:rsidRDefault="009C7668" w:rsidP="003B5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Уравнения.</w:t>
            </w:r>
          </w:p>
        </w:tc>
        <w:tc>
          <w:tcPr>
            <w:tcW w:w="12049" w:type="dxa"/>
            <w:tcBorders>
              <w:top w:val="single" w:sz="4" w:space="0" w:color="auto"/>
              <w:bottom w:val="single" w:sz="4" w:space="0" w:color="auto"/>
            </w:tcBorders>
          </w:tcPr>
          <w:p w:rsidR="009C7668" w:rsidRPr="00F736D7" w:rsidRDefault="009C7668" w:rsidP="003B5077">
            <w:pPr>
              <w:tabs>
                <w:tab w:val="left" w:pos="0"/>
                <w:tab w:val="left" w:pos="142"/>
                <w:tab w:val="left" w:pos="567"/>
              </w:tabs>
              <w:autoSpaceDE w:val="0"/>
              <w:autoSpaceDN w:val="0"/>
              <w:adjustRightInd w:val="0"/>
              <w:spacing w:after="0" w:line="240" w:lineRule="auto"/>
              <w:ind w:left="-57" w:right="-14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Простейшие преобразования выражений: раскрытие скобок, приведение подобных слагаемых. </w:t>
            </w: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Уравнение с одной переменной. Корень уравнения. Решение текстовых задач с помощью уравнений. Использование таблиц, схем, чертежей, других сре</w:t>
            </w:r>
            <w:proofErr w:type="gramStart"/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дств пр</w:t>
            </w:r>
            <w:proofErr w:type="gramEnd"/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едставления данных при решении задачи.</w:t>
            </w:r>
          </w:p>
        </w:tc>
      </w:tr>
      <w:tr w:rsidR="009C7668" w:rsidRPr="00F736D7" w:rsidTr="00541D55">
        <w:trPr>
          <w:trHeight w:val="557"/>
        </w:trPr>
        <w:tc>
          <w:tcPr>
            <w:tcW w:w="3686" w:type="dxa"/>
            <w:tcBorders>
              <w:top w:val="single" w:sz="4" w:space="0" w:color="auto"/>
            </w:tcBorders>
          </w:tcPr>
          <w:p w:rsidR="009C7668" w:rsidRPr="00F736D7" w:rsidRDefault="009C7668" w:rsidP="009C7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Координаты на плоскости.</w:t>
            </w:r>
          </w:p>
          <w:p w:rsidR="009C7668" w:rsidRPr="00F736D7" w:rsidRDefault="009C7668" w:rsidP="003B5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49" w:type="dxa"/>
            <w:tcBorders>
              <w:top w:val="single" w:sz="4" w:space="0" w:color="auto"/>
            </w:tcBorders>
          </w:tcPr>
          <w:p w:rsidR="009C7668" w:rsidRPr="00F736D7" w:rsidRDefault="009C7668" w:rsidP="003B5077">
            <w:pPr>
              <w:tabs>
                <w:tab w:val="left" w:pos="0"/>
                <w:tab w:val="left" w:pos="142"/>
              </w:tabs>
              <w:autoSpaceDE w:val="0"/>
              <w:autoSpaceDN w:val="0"/>
              <w:adjustRightInd w:val="0"/>
              <w:spacing w:after="0" w:line="240" w:lineRule="auto"/>
              <w:ind w:left="-57" w:right="-142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Перпендикулярные  и параллельные прямые</w:t>
            </w:r>
            <w:r w:rsidRPr="00F736D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. </w:t>
            </w:r>
            <w:r w:rsidRPr="00F736D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Декартовы координаты на плоскости. Построение точки по её координатам, определение координат точки на плоскости.</w:t>
            </w:r>
          </w:p>
        </w:tc>
      </w:tr>
      <w:tr w:rsidR="009C7668" w:rsidRPr="00F736D7" w:rsidTr="00303033">
        <w:tc>
          <w:tcPr>
            <w:tcW w:w="3686" w:type="dxa"/>
            <w:tcBorders>
              <w:top w:val="single" w:sz="4" w:space="0" w:color="auto"/>
            </w:tcBorders>
          </w:tcPr>
          <w:p w:rsidR="009C7668" w:rsidRPr="00F736D7" w:rsidRDefault="009C7668" w:rsidP="009C7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5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Элементы теории множеств и математической логики.</w:t>
            </w:r>
          </w:p>
          <w:p w:rsidR="009C7668" w:rsidRPr="00F736D7" w:rsidRDefault="009C7668" w:rsidP="009C7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5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Теория вероятностей.</w:t>
            </w:r>
          </w:p>
          <w:p w:rsidR="009C7668" w:rsidRPr="00F736D7" w:rsidRDefault="009C7668" w:rsidP="003B5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9C7668" w:rsidRPr="00F736D7" w:rsidRDefault="009C7668" w:rsidP="003B5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49" w:type="dxa"/>
          </w:tcPr>
          <w:p w:rsidR="009C7668" w:rsidRPr="00F736D7" w:rsidRDefault="009C7668" w:rsidP="003B5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Понятие о случайном опыте и событии. Частота и вероятность случайных событий. </w:t>
            </w:r>
          </w:p>
          <w:p w:rsidR="009C7668" w:rsidRPr="009C7668" w:rsidRDefault="009C7668" w:rsidP="009C7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contextualSpacing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Cs/>
                <w:lang w:eastAsia="ru-RU"/>
              </w:rPr>
              <w:t>Множество, характеристическое свойство множества, элемент множества, пустое,  конечное, бесконечное множество. Подмножество.</w:t>
            </w: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 xml:space="preserve">  Отношение принадлежности, включения, равенства. Распознавание подмножеств и элементов подмножеств с использованием кругов Эйлера. Объединение и пересечение множеств. Разность множеств, дополнение множества.  Интерпретация операций над множествами с помощью кругов Эйлера.</w:t>
            </w:r>
          </w:p>
        </w:tc>
      </w:tr>
      <w:tr w:rsidR="009C7668" w:rsidRPr="00F736D7" w:rsidTr="00303033">
        <w:trPr>
          <w:trHeight w:val="516"/>
        </w:trPr>
        <w:tc>
          <w:tcPr>
            <w:tcW w:w="3686" w:type="dxa"/>
          </w:tcPr>
          <w:p w:rsidR="009C7668" w:rsidRPr="00F736D7" w:rsidRDefault="009C7668" w:rsidP="009C7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5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История математики</w:t>
            </w:r>
          </w:p>
        </w:tc>
        <w:tc>
          <w:tcPr>
            <w:tcW w:w="12049" w:type="dxa"/>
          </w:tcPr>
          <w:p w:rsidR="009C7668" w:rsidRPr="00F736D7" w:rsidRDefault="009C7668" w:rsidP="003B5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42"/>
              <w:contextualSpacing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Рождение и развитие арифметики натуральных чисел. НОК, НОД, простые числа. Решето Эратосфена.</w:t>
            </w:r>
            <w:r w:rsidRPr="00F736D7">
              <w:rPr>
                <w:rFonts w:ascii="Times New Roman" w:eastAsia="Times New Roman" w:hAnsi="Times New Roman" w:cs="Times New Roman"/>
                <w:bCs/>
                <w:i/>
                <w:color w:val="000000"/>
                <w:lang w:eastAsia="ru-RU"/>
              </w:rPr>
              <w:t xml:space="preserve"> </w:t>
            </w:r>
            <w:r w:rsidRPr="00F736D7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 xml:space="preserve">Дроби в Вавилоне, Египте, Риме. Появление нуля и отрицательных чисел в математике древности. Роль Диофанта. Почему </w:t>
            </w:r>
            <w:r w:rsidR="00A64F7D" w:rsidRPr="00F736D7">
              <w:rPr>
                <w:rFonts w:ascii="Times New Roman" w:eastAsia="Times New Roman" w:hAnsi="Times New Roman" w:cs="Times New Roman"/>
                <w:bCs/>
                <w:lang w:eastAsia="ru-RU"/>
              </w:rPr>
              <w:fldChar w:fldCharType="begin"/>
            </w:r>
            <w:r w:rsidRPr="00F736D7">
              <w:rPr>
                <w:rFonts w:ascii="Times New Roman" w:eastAsia="Times New Roman" w:hAnsi="Times New Roman" w:cs="Times New Roman"/>
                <w:bCs/>
                <w:lang w:eastAsia="ru-RU"/>
              </w:rPr>
              <w:instrText xml:space="preserve"> QUOTE </w:instrText>
            </w:r>
            <w:r w:rsidR="00A6400F" w:rsidRPr="00A64F7D">
              <w:rPr>
                <w:rFonts w:ascii="Times New Roman" w:eastAsia="Times New Roman" w:hAnsi="Times New Roman" w:cs="Times New Roman"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4.25pt;height:11.25pt" equationxml="&lt;">
                  <v:imagedata r:id="rId8" o:title="" chromakey="white"/>
                </v:shape>
              </w:pict>
            </w:r>
            <w:r w:rsidRPr="00F736D7">
              <w:rPr>
                <w:rFonts w:ascii="Times New Roman" w:eastAsia="Times New Roman" w:hAnsi="Times New Roman" w:cs="Times New Roman"/>
                <w:bCs/>
                <w:lang w:eastAsia="ru-RU"/>
              </w:rPr>
              <w:instrText xml:space="preserve"> </w:instrText>
            </w:r>
            <w:r w:rsidR="00A64F7D" w:rsidRPr="00F736D7">
              <w:rPr>
                <w:rFonts w:ascii="Times New Roman" w:eastAsia="Times New Roman" w:hAnsi="Times New Roman" w:cs="Times New Roman"/>
                <w:bCs/>
                <w:lang w:eastAsia="ru-RU"/>
              </w:rPr>
              <w:fldChar w:fldCharType="separate"/>
            </w:r>
            <w:r w:rsidR="00A6400F" w:rsidRPr="00A64F7D">
              <w:rPr>
                <w:rFonts w:ascii="Times New Roman" w:eastAsia="Times New Roman" w:hAnsi="Times New Roman" w:cs="Times New Roman"/>
                <w:lang w:eastAsia="ru-RU"/>
              </w:rPr>
              <w:pict>
                <v:shape id="_x0000_i1026" type="#_x0000_t75" style="width:74.25pt;height:11.25pt" equationxml="&lt;">
                  <v:imagedata r:id="rId8" o:title="" chromakey="white"/>
                </v:shape>
              </w:pict>
            </w:r>
            <w:r w:rsidR="00A64F7D" w:rsidRPr="00F736D7">
              <w:rPr>
                <w:rFonts w:ascii="Times New Roman" w:eastAsia="Times New Roman" w:hAnsi="Times New Roman" w:cs="Times New Roman"/>
                <w:bCs/>
                <w:lang w:eastAsia="ru-RU"/>
              </w:rPr>
              <w:fldChar w:fldCharType="end"/>
            </w:r>
            <w:r w:rsidRPr="00F736D7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?</w:t>
            </w:r>
          </w:p>
        </w:tc>
      </w:tr>
      <w:tr w:rsidR="009C7668" w:rsidRPr="00F736D7" w:rsidTr="00303033">
        <w:tc>
          <w:tcPr>
            <w:tcW w:w="3686" w:type="dxa"/>
          </w:tcPr>
          <w:p w:rsidR="009C7668" w:rsidRPr="00F736D7" w:rsidRDefault="009C7668" w:rsidP="003B5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" w:right="17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Итоговое повторение</w:t>
            </w:r>
          </w:p>
        </w:tc>
        <w:tc>
          <w:tcPr>
            <w:tcW w:w="12049" w:type="dxa"/>
          </w:tcPr>
          <w:p w:rsidR="009C7668" w:rsidRPr="00F736D7" w:rsidRDefault="009C7668" w:rsidP="003B50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14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736D7">
              <w:rPr>
                <w:rFonts w:ascii="Times New Roman" w:eastAsia="Times New Roman" w:hAnsi="Times New Roman" w:cs="Times New Roman"/>
                <w:lang w:eastAsia="ru-RU"/>
              </w:rPr>
              <w:t>Арифметические действия с рациональными числами. Решение текстовых задач арифметическим способом. Решение задач на проценты, на движение. Задачи на дроби, на пропорции. Решение уравнений. Задачи на совместную работу, координатная плоскость</w:t>
            </w:r>
          </w:p>
        </w:tc>
      </w:tr>
    </w:tbl>
    <w:p w:rsidR="00F736D7" w:rsidRPr="00F736D7" w:rsidRDefault="00F736D7" w:rsidP="00F73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302470" w:rsidRPr="009C7668" w:rsidRDefault="00302470" w:rsidP="009C76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="009C76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</w:p>
    <w:p w:rsidR="00FA1928" w:rsidRDefault="00FA1928" w:rsidP="00E503C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1928" w:rsidRDefault="00FA1928" w:rsidP="00E503C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1928" w:rsidRDefault="00FA1928" w:rsidP="00E503C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1928" w:rsidRDefault="00FA1928" w:rsidP="00E503C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1928" w:rsidRDefault="00FA1928" w:rsidP="00E503C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1928" w:rsidRDefault="00FA1928" w:rsidP="00E503C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1928" w:rsidRDefault="00FA1928" w:rsidP="00E503C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1928" w:rsidRDefault="00FA1928" w:rsidP="00E503C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1928" w:rsidRDefault="00FA1928" w:rsidP="00E503C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1928" w:rsidRDefault="00FA1928" w:rsidP="00E503C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1928" w:rsidRDefault="00FA1928" w:rsidP="00E503C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A1928" w:rsidRDefault="00FA1928" w:rsidP="00E503C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03C4" w:rsidRDefault="00E503C4" w:rsidP="00E503C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E503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Учебно-тематический план</w:t>
      </w:r>
    </w:p>
    <w:p w:rsidR="00FA1928" w:rsidRPr="00E503C4" w:rsidRDefault="00FA1928" w:rsidP="00E503C4">
      <w:pPr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503C4" w:rsidRPr="00E503C4" w:rsidRDefault="00E503C4" w:rsidP="00E503C4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7513"/>
        <w:gridCol w:w="1843"/>
      </w:tblGrid>
      <w:tr w:rsidR="00303033" w:rsidRPr="00E503C4" w:rsidTr="00303033">
        <w:tc>
          <w:tcPr>
            <w:tcW w:w="675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E50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E50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51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Изучаемый материал</w:t>
            </w:r>
          </w:p>
        </w:tc>
        <w:tc>
          <w:tcPr>
            <w:tcW w:w="184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503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303033" w:rsidRPr="00E503C4" w:rsidTr="00303033">
        <w:tc>
          <w:tcPr>
            <w:tcW w:w="675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84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03033" w:rsidRPr="00E503C4" w:rsidTr="00303033">
        <w:tc>
          <w:tcPr>
            <w:tcW w:w="675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1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033">
              <w:rPr>
                <w:rFonts w:ascii="Times New Roman" w:hAnsi="Times New Roman" w:cs="Times New Roman"/>
                <w:sz w:val="24"/>
                <w:szCs w:val="24"/>
              </w:rPr>
              <w:t>Делимость чисел</w:t>
            </w:r>
          </w:p>
        </w:tc>
        <w:tc>
          <w:tcPr>
            <w:tcW w:w="1843" w:type="dxa"/>
          </w:tcPr>
          <w:p w:rsidR="00303033" w:rsidRPr="00E503C4" w:rsidRDefault="001D651E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303033" w:rsidRPr="00E503C4" w:rsidTr="00303033">
        <w:tc>
          <w:tcPr>
            <w:tcW w:w="675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1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033">
              <w:rPr>
                <w:rFonts w:ascii="Times New Roman" w:hAnsi="Times New Roman" w:cs="Times New Roman"/>
                <w:sz w:val="24"/>
                <w:szCs w:val="24"/>
              </w:rPr>
              <w:t>Дроби и проценты</w:t>
            </w:r>
          </w:p>
        </w:tc>
        <w:tc>
          <w:tcPr>
            <w:tcW w:w="1843" w:type="dxa"/>
          </w:tcPr>
          <w:p w:rsidR="00303033" w:rsidRPr="00E503C4" w:rsidRDefault="00506FF0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303033" w:rsidRPr="00E503C4" w:rsidTr="00303033">
        <w:tc>
          <w:tcPr>
            <w:tcW w:w="675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1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03033">
              <w:rPr>
                <w:rFonts w:ascii="Times New Roman" w:hAnsi="Times New Roman" w:cs="Times New Roman"/>
                <w:sz w:val="24"/>
                <w:szCs w:val="24"/>
              </w:rPr>
              <w:t>Прямые на плоскости и в пространстве</w:t>
            </w:r>
            <w:proofErr w:type="gramEnd"/>
          </w:p>
        </w:tc>
        <w:tc>
          <w:tcPr>
            <w:tcW w:w="184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03033" w:rsidRPr="00E503C4" w:rsidTr="00303033">
        <w:tc>
          <w:tcPr>
            <w:tcW w:w="675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1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033">
              <w:rPr>
                <w:rFonts w:ascii="Times New Roman" w:hAnsi="Times New Roman" w:cs="Times New Roman"/>
                <w:sz w:val="24"/>
                <w:szCs w:val="24"/>
              </w:rPr>
              <w:t>Десятичные дроби и дробные выражения</w:t>
            </w:r>
          </w:p>
        </w:tc>
        <w:tc>
          <w:tcPr>
            <w:tcW w:w="184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303033" w:rsidRPr="00E503C4" w:rsidTr="00303033">
        <w:tc>
          <w:tcPr>
            <w:tcW w:w="675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1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033">
              <w:rPr>
                <w:rFonts w:ascii="Times New Roman" w:hAnsi="Times New Roman" w:cs="Times New Roman"/>
                <w:sz w:val="24"/>
                <w:szCs w:val="24"/>
              </w:rPr>
              <w:t>Отношения и пропорции</w:t>
            </w:r>
          </w:p>
        </w:tc>
        <w:tc>
          <w:tcPr>
            <w:tcW w:w="184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303033" w:rsidRPr="00E503C4" w:rsidTr="00303033">
        <w:tc>
          <w:tcPr>
            <w:tcW w:w="675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1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033">
              <w:rPr>
                <w:rFonts w:ascii="Times New Roman" w:hAnsi="Times New Roman" w:cs="Times New Roman"/>
                <w:sz w:val="24"/>
                <w:szCs w:val="24"/>
              </w:rPr>
              <w:t>Элементы теории множеств и математической логики</w:t>
            </w:r>
          </w:p>
        </w:tc>
        <w:tc>
          <w:tcPr>
            <w:tcW w:w="184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03033" w:rsidRPr="00E503C4" w:rsidTr="00303033">
        <w:tc>
          <w:tcPr>
            <w:tcW w:w="675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1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033"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Положительные и отрицательные числа</w:t>
            </w:r>
          </w:p>
        </w:tc>
        <w:tc>
          <w:tcPr>
            <w:tcW w:w="184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303033" w:rsidRPr="00E503C4" w:rsidTr="00303033">
        <w:tc>
          <w:tcPr>
            <w:tcW w:w="675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1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033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положительных и    отрицательных чисел</w:t>
            </w:r>
          </w:p>
        </w:tc>
        <w:tc>
          <w:tcPr>
            <w:tcW w:w="184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303033" w:rsidRPr="00E503C4" w:rsidTr="00303033">
        <w:tc>
          <w:tcPr>
            <w:tcW w:w="675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1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033">
              <w:rPr>
                <w:rFonts w:ascii="Times New Roman" w:hAnsi="Times New Roman" w:cs="Times New Roman"/>
                <w:sz w:val="24"/>
                <w:szCs w:val="24"/>
              </w:rPr>
              <w:t>Умножение и деление положительных и отрицательных чисел</w:t>
            </w:r>
          </w:p>
        </w:tc>
        <w:tc>
          <w:tcPr>
            <w:tcW w:w="184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303033" w:rsidRPr="00E503C4" w:rsidTr="00303033">
        <w:tc>
          <w:tcPr>
            <w:tcW w:w="675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1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033">
              <w:rPr>
                <w:rFonts w:ascii="Times New Roman" w:hAnsi="Times New Roman" w:cs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184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303033" w:rsidRPr="00E503C4" w:rsidTr="00303033">
        <w:tc>
          <w:tcPr>
            <w:tcW w:w="675" w:type="dxa"/>
          </w:tcPr>
          <w:p w:rsidR="00303033" w:rsidRPr="00303033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13" w:type="dxa"/>
          </w:tcPr>
          <w:p w:rsidR="00303033" w:rsidRPr="00303033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033">
              <w:rPr>
                <w:rFonts w:ascii="Times New Roman" w:hAnsi="Times New Roman" w:cs="Times New Roman"/>
                <w:sz w:val="24"/>
                <w:szCs w:val="24"/>
              </w:rPr>
              <w:t>Координаты на плоскости</w:t>
            </w:r>
          </w:p>
        </w:tc>
        <w:tc>
          <w:tcPr>
            <w:tcW w:w="184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303033" w:rsidRPr="00E503C4" w:rsidTr="00303033">
        <w:tc>
          <w:tcPr>
            <w:tcW w:w="675" w:type="dxa"/>
          </w:tcPr>
          <w:p w:rsidR="00303033" w:rsidRPr="00303033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0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513" w:type="dxa"/>
          </w:tcPr>
          <w:p w:rsidR="00303033" w:rsidRPr="00303033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033">
              <w:rPr>
                <w:rFonts w:ascii="Times New Roman" w:hAnsi="Times New Roman" w:cs="Times New Roman"/>
                <w:sz w:val="24"/>
                <w:szCs w:val="24"/>
              </w:rPr>
              <w:t>Многоугольники и многогранники</w:t>
            </w:r>
          </w:p>
        </w:tc>
        <w:tc>
          <w:tcPr>
            <w:tcW w:w="1843" w:type="dxa"/>
          </w:tcPr>
          <w:p w:rsidR="00303033" w:rsidRPr="00E503C4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303033" w:rsidRPr="00E503C4" w:rsidTr="00303033">
        <w:tc>
          <w:tcPr>
            <w:tcW w:w="675" w:type="dxa"/>
          </w:tcPr>
          <w:p w:rsidR="00303033" w:rsidRPr="00303033" w:rsidRDefault="009C7668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13" w:type="dxa"/>
          </w:tcPr>
          <w:p w:rsidR="00303033" w:rsidRPr="00E503C4" w:rsidRDefault="00303033" w:rsidP="003B5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Решение задач</w:t>
            </w:r>
          </w:p>
        </w:tc>
        <w:tc>
          <w:tcPr>
            <w:tcW w:w="1843" w:type="dxa"/>
          </w:tcPr>
          <w:p w:rsidR="00303033" w:rsidRPr="00E503C4" w:rsidRDefault="001D651E" w:rsidP="003B5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303033" w:rsidRPr="00E503C4" w:rsidTr="00303033">
        <w:tc>
          <w:tcPr>
            <w:tcW w:w="675" w:type="dxa"/>
          </w:tcPr>
          <w:p w:rsidR="00303033" w:rsidRPr="00303033" w:rsidRDefault="00303033" w:rsidP="00E503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</w:tcPr>
          <w:p w:rsidR="00303033" w:rsidRPr="00E503C4" w:rsidRDefault="00303033" w:rsidP="003B5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3" w:type="dxa"/>
          </w:tcPr>
          <w:p w:rsidR="00303033" w:rsidRPr="00E503C4" w:rsidRDefault="00303033" w:rsidP="003B5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3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</w:t>
            </w:r>
          </w:p>
        </w:tc>
      </w:tr>
    </w:tbl>
    <w:p w:rsidR="00302470" w:rsidRPr="00302470" w:rsidRDefault="00302470" w:rsidP="00302470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303033" w:rsidRDefault="00303033" w:rsidP="00AF7F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3033" w:rsidRDefault="00303033" w:rsidP="00AF7F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A6F" w:rsidRDefault="00797A6F" w:rsidP="00AF7F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A6F" w:rsidRDefault="00797A6F" w:rsidP="00AF7F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A6F" w:rsidRDefault="00797A6F" w:rsidP="00AF7F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7A6F" w:rsidRDefault="00797A6F" w:rsidP="00AF7F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0939" w:rsidRDefault="00520939" w:rsidP="00AF7F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1928" w:rsidRDefault="00FA1928" w:rsidP="00AF7F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1928" w:rsidRDefault="00FA1928" w:rsidP="00AF7F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5DA5" w:rsidRPr="00BA15B9" w:rsidRDefault="00F35DA5" w:rsidP="00AF7F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283F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  <w:r w:rsidRPr="00BA15B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B283F">
        <w:rPr>
          <w:rFonts w:ascii="Times New Roman" w:hAnsi="Times New Roman" w:cs="Times New Roman"/>
          <w:b/>
          <w:sz w:val="24"/>
          <w:szCs w:val="24"/>
        </w:rPr>
        <w:t>по математике</w:t>
      </w:r>
      <w:r w:rsidRPr="002C26D7">
        <w:rPr>
          <w:rFonts w:ascii="Times New Roman" w:hAnsi="Times New Roman" w:cs="Times New Roman"/>
          <w:b/>
          <w:sz w:val="24"/>
          <w:szCs w:val="24"/>
        </w:rPr>
        <w:t xml:space="preserve"> в 6 классе</w:t>
      </w:r>
    </w:p>
    <w:tbl>
      <w:tblPr>
        <w:tblStyle w:val="a5"/>
        <w:tblW w:w="16160" w:type="dxa"/>
        <w:tblInd w:w="-1026" w:type="dxa"/>
        <w:tblLook w:val="04A0"/>
      </w:tblPr>
      <w:tblGrid>
        <w:gridCol w:w="800"/>
        <w:gridCol w:w="12100"/>
        <w:gridCol w:w="850"/>
        <w:gridCol w:w="1276"/>
        <w:gridCol w:w="1134"/>
      </w:tblGrid>
      <w:tr w:rsidR="00071135" w:rsidRPr="002C26D7" w:rsidTr="00520939">
        <w:trPr>
          <w:trHeight w:val="180"/>
        </w:trPr>
        <w:tc>
          <w:tcPr>
            <w:tcW w:w="800" w:type="dxa"/>
            <w:vMerge w:val="restart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2100" w:type="dxa"/>
            <w:vMerge w:val="restart"/>
          </w:tcPr>
          <w:p w:rsidR="00071135" w:rsidRPr="002C26D7" w:rsidRDefault="00071135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  <w:vMerge w:val="restart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К-во</w:t>
            </w:r>
            <w:proofErr w:type="gramEnd"/>
            <w:r w:rsidRPr="002C26D7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</w:tc>
        <w:tc>
          <w:tcPr>
            <w:tcW w:w="2410" w:type="dxa"/>
            <w:gridSpan w:val="2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Д</w:t>
            </w: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ата</w:t>
            </w:r>
          </w:p>
        </w:tc>
      </w:tr>
      <w:tr w:rsidR="00071135" w:rsidRPr="002C26D7" w:rsidTr="00520939">
        <w:trPr>
          <w:trHeight w:val="185"/>
        </w:trPr>
        <w:tc>
          <w:tcPr>
            <w:tcW w:w="800" w:type="dxa"/>
            <w:vMerge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0" w:type="dxa"/>
            <w:vMerge/>
          </w:tcPr>
          <w:p w:rsidR="00071135" w:rsidRPr="002C26D7" w:rsidRDefault="00071135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Фактич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71135" w:rsidRPr="002C26D7" w:rsidTr="00520939">
        <w:tc>
          <w:tcPr>
            <w:tcW w:w="12900" w:type="dxa"/>
            <w:gridSpan w:val="2"/>
          </w:tcPr>
          <w:p w:rsidR="00071135" w:rsidRPr="00EE0B50" w:rsidRDefault="00071135" w:rsidP="00F35D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B50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курса математики 5 класса</w:t>
            </w:r>
          </w:p>
        </w:tc>
        <w:tc>
          <w:tcPr>
            <w:tcW w:w="850" w:type="dxa"/>
          </w:tcPr>
          <w:p w:rsidR="00071135" w:rsidRPr="00EE0B50" w:rsidRDefault="00071135" w:rsidP="00F35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0B5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520939">
        <w:tc>
          <w:tcPr>
            <w:tcW w:w="800" w:type="dxa"/>
          </w:tcPr>
          <w:p w:rsidR="00071135" w:rsidRPr="002C26D7" w:rsidRDefault="00071135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00" w:type="dxa"/>
          </w:tcPr>
          <w:p w:rsidR="00071135" w:rsidRPr="00EE0B50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Повторение. Сложение и вычитание натуральных чисел</w:t>
            </w:r>
          </w:p>
        </w:tc>
        <w:tc>
          <w:tcPr>
            <w:tcW w:w="850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Pr="002C26D7" w:rsidRDefault="00C3367A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113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071135" w:rsidRPr="002C26D7" w:rsidRDefault="00071135" w:rsidP="00071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520939">
        <w:tc>
          <w:tcPr>
            <w:tcW w:w="800" w:type="dxa"/>
          </w:tcPr>
          <w:p w:rsidR="00071135" w:rsidRPr="002C26D7" w:rsidRDefault="00071135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00" w:type="dxa"/>
          </w:tcPr>
          <w:p w:rsidR="00071135" w:rsidRPr="00EE0B50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Повторение. Умножение и деление натуральных чисел</w:t>
            </w:r>
          </w:p>
        </w:tc>
        <w:tc>
          <w:tcPr>
            <w:tcW w:w="850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Pr="002C26D7" w:rsidRDefault="00C3367A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113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071135" w:rsidRPr="002C26D7" w:rsidRDefault="00071135" w:rsidP="00071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520939">
        <w:tc>
          <w:tcPr>
            <w:tcW w:w="800" w:type="dxa"/>
          </w:tcPr>
          <w:p w:rsidR="00071135" w:rsidRPr="002C26D7" w:rsidRDefault="00071135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00" w:type="dxa"/>
          </w:tcPr>
          <w:p w:rsidR="00071135" w:rsidRPr="00EE0B50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5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Повторение. Обыкновенные дроби</w:t>
            </w:r>
          </w:p>
        </w:tc>
        <w:tc>
          <w:tcPr>
            <w:tcW w:w="850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Pr="002C26D7" w:rsidRDefault="00C3367A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113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071135" w:rsidRPr="002C26D7" w:rsidRDefault="00071135" w:rsidP="00071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520939">
        <w:tc>
          <w:tcPr>
            <w:tcW w:w="800" w:type="dxa"/>
          </w:tcPr>
          <w:p w:rsidR="00071135" w:rsidRPr="002C26D7" w:rsidRDefault="00071135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00" w:type="dxa"/>
          </w:tcPr>
          <w:p w:rsidR="00071135" w:rsidRPr="00EE0B50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0B50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proofErr w:type="gramStart"/>
            <w:r w:rsidRPr="00EE0B50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E0B50">
              <w:rPr>
                <w:rFonts w:ascii="Times New Roman" w:hAnsi="Times New Roman" w:cs="Times New Roman"/>
                <w:sz w:val="24"/>
                <w:szCs w:val="24"/>
              </w:rPr>
              <w:t>Действия с десятичными дробями</w:t>
            </w:r>
          </w:p>
        </w:tc>
        <w:tc>
          <w:tcPr>
            <w:tcW w:w="850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Pr="002C26D7" w:rsidRDefault="00C3367A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113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071135" w:rsidRPr="002C26D7" w:rsidRDefault="00071135" w:rsidP="00071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520939">
        <w:tc>
          <w:tcPr>
            <w:tcW w:w="800" w:type="dxa"/>
          </w:tcPr>
          <w:p w:rsidR="00071135" w:rsidRPr="002C26D7" w:rsidRDefault="00071135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00" w:type="dxa"/>
          </w:tcPr>
          <w:p w:rsidR="00071135" w:rsidRPr="00C3367A" w:rsidRDefault="00C3367A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336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Повторение.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C3367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Проценты.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8F6206" w:rsidRPr="00C3367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Входная контрольная работа</w:t>
            </w:r>
          </w:p>
        </w:tc>
        <w:tc>
          <w:tcPr>
            <w:tcW w:w="850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7.09</w:t>
            </w:r>
          </w:p>
        </w:tc>
        <w:tc>
          <w:tcPr>
            <w:tcW w:w="1134" w:type="dxa"/>
          </w:tcPr>
          <w:p w:rsidR="00071135" w:rsidRPr="002C26D7" w:rsidRDefault="00071135" w:rsidP="00071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520939">
        <w:trPr>
          <w:trHeight w:val="315"/>
        </w:trPr>
        <w:tc>
          <w:tcPr>
            <w:tcW w:w="12900" w:type="dxa"/>
            <w:gridSpan w:val="2"/>
            <w:vAlign w:val="center"/>
          </w:tcPr>
          <w:p w:rsidR="00071135" w:rsidRPr="002C26D7" w:rsidRDefault="00071135" w:rsidP="00F35D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Делимость чисел</w:t>
            </w:r>
          </w:p>
        </w:tc>
        <w:tc>
          <w:tcPr>
            <w:tcW w:w="850" w:type="dxa"/>
          </w:tcPr>
          <w:p w:rsidR="00071135" w:rsidRPr="00BA15B9" w:rsidRDefault="001D651E" w:rsidP="00F35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520939">
        <w:trPr>
          <w:trHeight w:val="315"/>
        </w:trPr>
        <w:tc>
          <w:tcPr>
            <w:tcW w:w="800" w:type="dxa"/>
            <w:vAlign w:val="center"/>
          </w:tcPr>
          <w:p w:rsidR="00071135" w:rsidRPr="009A334B" w:rsidRDefault="009A334B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33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00" w:type="dxa"/>
            <w:vAlign w:val="center"/>
          </w:tcPr>
          <w:p w:rsidR="00071135" w:rsidRPr="00FA3B2F" w:rsidRDefault="00071135" w:rsidP="00FA3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B2F">
              <w:rPr>
                <w:rFonts w:ascii="Times New Roman" w:hAnsi="Times New Roman" w:cs="Times New Roman"/>
              </w:rPr>
              <w:t>Анализ входной контрольной работы.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4D7E86" w:rsidRPr="00EA74B1">
              <w:rPr>
                <w:rFonts w:ascii="Times New Roman" w:hAnsi="Times New Roman"/>
                <w:sz w:val="24"/>
                <w:szCs w:val="24"/>
              </w:rPr>
              <w:t>Признаки делимости на 2,5,10</w:t>
            </w:r>
            <w:r w:rsidR="004D7E86">
              <w:rPr>
                <w:rFonts w:ascii="Times New Roman" w:hAnsi="Times New Roman"/>
                <w:sz w:val="24"/>
                <w:szCs w:val="24"/>
              </w:rPr>
              <w:t>,</w:t>
            </w:r>
            <w:r w:rsidR="004D7E86" w:rsidRPr="00EA74B1">
              <w:rPr>
                <w:rFonts w:ascii="Times New Roman" w:hAnsi="Times New Roman"/>
                <w:bCs/>
                <w:sz w:val="24"/>
                <w:szCs w:val="24"/>
              </w:rPr>
              <w:t xml:space="preserve"> 9 и на 3</w:t>
            </w:r>
          </w:p>
        </w:tc>
        <w:tc>
          <w:tcPr>
            <w:tcW w:w="850" w:type="dxa"/>
          </w:tcPr>
          <w:p w:rsidR="00071135" w:rsidRPr="00520939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9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Default="00C3367A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7113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071135" w:rsidRDefault="00071135" w:rsidP="00071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520939">
        <w:trPr>
          <w:trHeight w:val="330"/>
        </w:trPr>
        <w:tc>
          <w:tcPr>
            <w:tcW w:w="800" w:type="dxa"/>
            <w:vAlign w:val="center"/>
          </w:tcPr>
          <w:p w:rsidR="00071135" w:rsidRDefault="00071135" w:rsidP="00F35DA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100" w:type="dxa"/>
            <w:vAlign w:val="center"/>
          </w:tcPr>
          <w:p w:rsidR="00071135" w:rsidRPr="0012343A" w:rsidRDefault="004D7E86" w:rsidP="0012343A">
            <w:pPr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787EA1">
              <w:rPr>
                <w:rFonts w:ascii="Times New Roman" w:hAnsi="Times New Roman"/>
                <w:i/>
                <w:color w:val="0D0D0D"/>
                <w:sz w:val="24"/>
                <w:szCs w:val="24"/>
              </w:rPr>
              <w:t>Признаки делимости на 4, 6, 8, 11. Доказательство признаков делимости</w:t>
            </w:r>
            <w:r w:rsidRPr="00787EA1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.  </w:t>
            </w:r>
          </w:p>
        </w:tc>
        <w:tc>
          <w:tcPr>
            <w:tcW w:w="850" w:type="dxa"/>
          </w:tcPr>
          <w:p w:rsidR="00071135" w:rsidRPr="00520939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9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Default="00C3367A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7113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071135" w:rsidRDefault="00071135" w:rsidP="00071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520939">
        <w:trPr>
          <w:trHeight w:val="318"/>
        </w:trPr>
        <w:tc>
          <w:tcPr>
            <w:tcW w:w="800" w:type="dxa"/>
            <w:vAlign w:val="center"/>
          </w:tcPr>
          <w:p w:rsidR="00071135" w:rsidRPr="00071135" w:rsidRDefault="00071135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1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00" w:type="dxa"/>
            <w:vAlign w:val="center"/>
          </w:tcPr>
          <w:p w:rsidR="00071135" w:rsidRPr="00FA3B2F" w:rsidRDefault="004D7E86" w:rsidP="004D7E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74B1">
              <w:rPr>
                <w:rFonts w:ascii="Times New Roman" w:hAnsi="Times New Roman"/>
                <w:bCs/>
                <w:sz w:val="24"/>
                <w:szCs w:val="24"/>
              </w:rPr>
              <w:t>Делимость суммы и разности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EA74B1">
              <w:rPr>
                <w:rFonts w:ascii="Times New Roman" w:hAnsi="Times New Roman"/>
                <w:bCs/>
                <w:sz w:val="24"/>
                <w:szCs w:val="24"/>
              </w:rPr>
              <w:t xml:space="preserve"> Правило деления произведения на число</w:t>
            </w:r>
          </w:p>
        </w:tc>
        <w:tc>
          <w:tcPr>
            <w:tcW w:w="850" w:type="dxa"/>
          </w:tcPr>
          <w:p w:rsidR="00071135" w:rsidRPr="00520939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9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Default="00C3367A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7113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071135" w:rsidRDefault="00071135" w:rsidP="00071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520939">
        <w:trPr>
          <w:trHeight w:val="267"/>
        </w:trPr>
        <w:tc>
          <w:tcPr>
            <w:tcW w:w="800" w:type="dxa"/>
            <w:vAlign w:val="center"/>
          </w:tcPr>
          <w:p w:rsidR="00071135" w:rsidRPr="00071135" w:rsidRDefault="00071135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1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100" w:type="dxa"/>
            <w:vAlign w:val="center"/>
          </w:tcPr>
          <w:p w:rsidR="00071135" w:rsidRPr="00FA3B2F" w:rsidRDefault="0012343A" w:rsidP="00FA3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EA1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Решение практических задач с применением признаков делимости.</w:t>
            </w:r>
          </w:p>
        </w:tc>
        <w:tc>
          <w:tcPr>
            <w:tcW w:w="850" w:type="dxa"/>
          </w:tcPr>
          <w:p w:rsidR="00071135" w:rsidRPr="00520939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9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Default="00C3367A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7113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071135" w:rsidRDefault="00071135" w:rsidP="00071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520939">
        <w:trPr>
          <w:trHeight w:val="270"/>
        </w:trPr>
        <w:tc>
          <w:tcPr>
            <w:tcW w:w="800" w:type="dxa"/>
            <w:vAlign w:val="center"/>
          </w:tcPr>
          <w:p w:rsidR="00071135" w:rsidRPr="00071135" w:rsidRDefault="00071135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13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100" w:type="dxa"/>
            <w:vAlign w:val="center"/>
          </w:tcPr>
          <w:p w:rsidR="00071135" w:rsidRPr="00FA3B2F" w:rsidRDefault="00071135" w:rsidP="00FA3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3B2F">
              <w:rPr>
                <w:rFonts w:ascii="Times New Roman" w:hAnsi="Times New Roman" w:cs="Times New Roman"/>
                <w:sz w:val="24"/>
                <w:szCs w:val="24"/>
              </w:rPr>
              <w:t>Простые и составные числа</w:t>
            </w:r>
            <w:r w:rsidR="001930B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930BD" w:rsidRPr="00787EA1">
              <w:rPr>
                <w:rFonts w:ascii="Times New Roman" w:hAnsi="Times New Roman"/>
                <w:i/>
                <w:color w:val="0D0D0D"/>
                <w:sz w:val="24"/>
                <w:szCs w:val="24"/>
              </w:rPr>
              <w:t xml:space="preserve"> решето Эратосфена</w:t>
            </w:r>
          </w:p>
        </w:tc>
        <w:tc>
          <w:tcPr>
            <w:tcW w:w="850" w:type="dxa"/>
          </w:tcPr>
          <w:p w:rsidR="00071135" w:rsidRPr="00520939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9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Default="00C3367A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07113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071135" w:rsidRDefault="00071135" w:rsidP="00071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520939">
        <w:trPr>
          <w:trHeight w:val="240"/>
        </w:trPr>
        <w:tc>
          <w:tcPr>
            <w:tcW w:w="800" w:type="dxa"/>
            <w:vAlign w:val="center"/>
          </w:tcPr>
          <w:p w:rsidR="00071135" w:rsidRPr="00071135" w:rsidRDefault="00071135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13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100" w:type="dxa"/>
            <w:vAlign w:val="center"/>
          </w:tcPr>
          <w:p w:rsidR="00071135" w:rsidRPr="00FA3B2F" w:rsidRDefault="00095620" w:rsidP="00FA3B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EA1">
              <w:rPr>
                <w:rFonts w:ascii="Times New Roman" w:hAnsi="Times New Roman"/>
                <w:color w:val="0D0D0D"/>
                <w:sz w:val="24"/>
                <w:szCs w:val="24"/>
              </w:rPr>
              <w:t>Разложение натурального числа на множители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t>.</w:t>
            </w:r>
            <w:r w:rsidRPr="00E00A0D">
              <w:rPr>
                <w:rFonts w:ascii="Times New Roman" w:hAnsi="Times New Roman" w:cs="Times New Roman"/>
                <w:sz w:val="24"/>
                <w:szCs w:val="24"/>
              </w:rPr>
              <w:t xml:space="preserve"> Разложение на простые множители</w:t>
            </w:r>
          </w:p>
        </w:tc>
        <w:tc>
          <w:tcPr>
            <w:tcW w:w="850" w:type="dxa"/>
          </w:tcPr>
          <w:p w:rsidR="00071135" w:rsidRPr="00520939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9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Default="00C3367A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7113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071135" w:rsidRDefault="00071135" w:rsidP="00071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520939">
        <w:trPr>
          <w:trHeight w:val="285"/>
        </w:trPr>
        <w:tc>
          <w:tcPr>
            <w:tcW w:w="800" w:type="dxa"/>
            <w:vAlign w:val="center"/>
          </w:tcPr>
          <w:p w:rsidR="00071135" w:rsidRPr="00071135" w:rsidRDefault="00071135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13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100" w:type="dxa"/>
            <w:vAlign w:val="center"/>
          </w:tcPr>
          <w:p w:rsidR="00071135" w:rsidRPr="00E00A0D" w:rsidRDefault="00095620" w:rsidP="00E00A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EA1">
              <w:rPr>
                <w:rFonts w:ascii="Times New Roman" w:hAnsi="Times New Roman"/>
                <w:color w:val="0D0D0D"/>
                <w:sz w:val="24"/>
                <w:szCs w:val="24"/>
              </w:rPr>
              <w:t>Делитель и его свойства, общий делитель двух и более чисел</w:t>
            </w:r>
            <w:r>
              <w:rPr>
                <w:rFonts w:ascii="Times New Roman" w:hAnsi="Times New Roman"/>
                <w:color w:val="0D0D0D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071135" w:rsidRPr="00520939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9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Default="00C3367A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7113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071135" w:rsidRDefault="00071135" w:rsidP="00071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520939">
        <w:trPr>
          <w:trHeight w:val="315"/>
        </w:trPr>
        <w:tc>
          <w:tcPr>
            <w:tcW w:w="800" w:type="dxa"/>
            <w:vAlign w:val="center"/>
          </w:tcPr>
          <w:p w:rsidR="00071135" w:rsidRPr="00071135" w:rsidRDefault="00071135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13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100" w:type="dxa"/>
            <w:vAlign w:val="center"/>
          </w:tcPr>
          <w:p w:rsidR="00071135" w:rsidRPr="00E00A0D" w:rsidRDefault="00095620" w:rsidP="00E00A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Н</w:t>
            </w:r>
            <w:r w:rsidRPr="00787EA1">
              <w:rPr>
                <w:rFonts w:ascii="Times New Roman" w:hAnsi="Times New Roman"/>
                <w:color w:val="0D0D0D"/>
                <w:sz w:val="24"/>
                <w:szCs w:val="24"/>
              </w:rPr>
              <w:t>аибольший общий делитель, взаимно простые числа, нахождение наибольшего общего делителя</w:t>
            </w:r>
          </w:p>
        </w:tc>
        <w:tc>
          <w:tcPr>
            <w:tcW w:w="850" w:type="dxa"/>
          </w:tcPr>
          <w:p w:rsidR="00071135" w:rsidRPr="00520939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9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Default="00C3367A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7113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071135" w:rsidRDefault="00071135" w:rsidP="00071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520939">
        <w:trPr>
          <w:trHeight w:val="285"/>
        </w:trPr>
        <w:tc>
          <w:tcPr>
            <w:tcW w:w="800" w:type="dxa"/>
            <w:vAlign w:val="center"/>
          </w:tcPr>
          <w:p w:rsidR="00071135" w:rsidRPr="00071135" w:rsidRDefault="00095620" w:rsidP="000956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71135" w:rsidRPr="0007113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100" w:type="dxa"/>
            <w:vAlign w:val="center"/>
          </w:tcPr>
          <w:p w:rsidR="00071135" w:rsidRPr="00095620" w:rsidRDefault="00095620" w:rsidP="00095620">
            <w:pPr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787EA1">
              <w:rPr>
                <w:rFonts w:ascii="Times New Roman" w:hAnsi="Times New Roman"/>
                <w:color w:val="0D0D0D"/>
                <w:sz w:val="24"/>
                <w:szCs w:val="24"/>
              </w:rPr>
              <w:t>Кратное и его свойства, общее кратное двух и более чисел, наименьшее общее кратное, способы нахождения наименьшего общего кратного.</w:t>
            </w:r>
          </w:p>
        </w:tc>
        <w:tc>
          <w:tcPr>
            <w:tcW w:w="850" w:type="dxa"/>
          </w:tcPr>
          <w:p w:rsidR="00071135" w:rsidRPr="00520939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9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Default="00C3367A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7113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071135" w:rsidRDefault="00071135" w:rsidP="00071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520939">
        <w:trPr>
          <w:trHeight w:val="285"/>
        </w:trPr>
        <w:tc>
          <w:tcPr>
            <w:tcW w:w="800" w:type="dxa"/>
            <w:vAlign w:val="center"/>
          </w:tcPr>
          <w:p w:rsidR="00071135" w:rsidRPr="00071135" w:rsidRDefault="00071135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13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100" w:type="dxa"/>
            <w:vAlign w:val="center"/>
          </w:tcPr>
          <w:p w:rsidR="00071135" w:rsidRPr="00071135" w:rsidRDefault="00407CFA" w:rsidP="00071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примеров на тему: «Делимость чисел»</w:t>
            </w:r>
          </w:p>
        </w:tc>
        <w:tc>
          <w:tcPr>
            <w:tcW w:w="850" w:type="dxa"/>
          </w:tcPr>
          <w:p w:rsidR="00071135" w:rsidRPr="00520939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9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1134" w:type="dxa"/>
          </w:tcPr>
          <w:p w:rsidR="00071135" w:rsidRDefault="00071135" w:rsidP="00071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520939">
        <w:trPr>
          <w:trHeight w:val="207"/>
        </w:trPr>
        <w:tc>
          <w:tcPr>
            <w:tcW w:w="800" w:type="dxa"/>
            <w:vAlign w:val="center"/>
          </w:tcPr>
          <w:p w:rsidR="00071135" w:rsidRPr="00071135" w:rsidRDefault="00071135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113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100" w:type="dxa"/>
            <w:vAlign w:val="center"/>
          </w:tcPr>
          <w:p w:rsidR="00071135" w:rsidRPr="002726A4" w:rsidRDefault="002726A4" w:rsidP="00071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6A4">
              <w:rPr>
                <w:rFonts w:ascii="Times New Roman" w:hAnsi="Times New Roman" w:cs="Times New Roman"/>
                <w:sz w:val="24"/>
                <w:szCs w:val="24"/>
              </w:rPr>
              <w:t>Наименьшее общее кратное, способы нахождения наименьшего общего кратного.</w:t>
            </w:r>
          </w:p>
        </w:tc>
        <w:tc>
          <w:tcPr>
            <w:tcW w:w="850" w:type="dxa"/>
          </w:tcPr>
          <w:p w:rsidR="00071135" w:rsidRPr="00520939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9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Default="00C3367A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71135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071135" w:rsidRDefault="00071135" w:rsidP="00071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26A4" w:rsidRPr="002C26D7" w:rsidTr="00520939">
        <w:trPr>
          <w:trHeight w:val="339"/>
        </w:trPr>
        <w:tc>
          <w:tcPr>
            <w:tcW w:w="800" w:type="dxa"/>
            <w:vAlign w:val="center"/>
          </w:tcPr>
          <w:p w:rsidR="002726A4" w:rsidRPr="002726A4" w:rsidRDefault="002726A4" w:rsidP="002726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6A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100" w:type="dxa"/>
            <w:vAlign w:val="center"/>
          </w:tcPr>
          <w:p w:rsidR="002726A4" w:rsidRPr="002726A4" w:rsidRDefault="002726A4" w:rsidP="00272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6A4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на тему: "Нахождение наибольшего общего делителя и наименьшего общего кратного". </w:t>
            </w:r>
          </w:p>
        </w:tc>
        <w:tc>
          <w:tcPr>
            <w:tcW w:w="850" w:type="dxa"/>
          </w:tcPr>
          <w:p w:rsidR="002726A4" w:rsidRPr="00520939" w:rsidRDefault="002726A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09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2726A4" w:rsidRDefault="002726A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</w:t>
            </w:r>
          </w:p>
        </w:tc>
        <w:tc>
          <w:tcPr>
            <w:tcW w:w="1134" w:type="dxa"/>
          </w:tcPr>
          <w:p w:rsidR="002726A4" w:rsidRDefault="002726A4" w:rsidP="000711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520939">
        <w:trPr>
          <w:trHeight w:val="315"/>
        </w:trPr>
        <w:tc>
          <w:tcPr>
            <w:tcW w:w="800" w:type="dxa"/>
          </w:tcPr>
          <w:p w:rsidR="00071135" w:rsidRPr="002C26D7" w:rsidRDefault="002726A4" w:rsidP="003024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905D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100" w:type="dxa"/>
          </w:tcPr>
          <w:p w:rsidR="00071135" w:rsidRPr="002C26D7" w:rsidRDefault="002726A4" w:rsidP="00E466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0905DE" w:rsidRPr="008F620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работа№1 на тему «Делимость чисел»</w:t>
            </w:r>
            <w:r w:rsidR="000905DE" w:rsidRPr="002C26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</w:tc>
        <w:tc>
          <w:tcPr>
            <w:tcW w:w="850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5DE" w:rsidRPr="002C26D7" w:rsidTr="00520939">
        <w:trPr>
          <w:trHeight w:val="240"/>
        </w:trPr>
        <w:tc>
          <w:tcPr>
            <w:tcW w:w="800" w:type="dxa"/>
          </w:tcPr>
          <w:p w:rsidR="000905DE" w:rsidRDefault="000905DE" w:rsidP="003024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0" w:type="dxa"/>
          </w:tcPr>
          <w:p w:rsidR="000905DE" w:rsidRDefault="000905DE" w:rsidP="000905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Дроби и проценты</w:t>
            </w:r>
          </w:p>
        </w:tc>
        <w:tc>
          <w:tcPr>
            <w:tcW w:w="850" w:type="dxa"/>
          </w:tcPr>
          <w:p w:rsidR="000905DE" w:rsidRPr="00520939" w:rsidRDefault="000905DE" w:rsidP="00F35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0939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0905DE" w:rsidRPr="002C26D7" w:rsidRDefault="000905DE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905DE" w:rsidRPr="002C26D7" w:rsidRDefault="000905DE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520939">
        <w:tc>
          <w:tcPr>
            <w:tcW w:w="800" w:type="dxa"/>
          </w:tcPr>
          <w:p w:rsidR="00071135" w:rsidRPr="002C26D7" w:rsidRDefault="00302470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100" w:type="dxa"/>
          </w:tcPr>
          <w:p w:rsidR="00071135" w:rsidRPr="00302470" w:rsidRDefault="00797A6F" w:rsidP="002726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26A4" w:rsidRPr="002C26D7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r w:rsidR="002726A4">
              <w:rPr>
                <w:rFonts w:ascii="Times New Roman" w:hAnsi="Times New Roman" w:cs="Times New Roman"/>
                <w:sz w:val="24"/>
                <w:szCs w:val="24"/>
              </w:rPr>
              <w:t>свойство дроби. Сокращение дробей</w:t>
            </w:r>
          </w:p>
        </w:tc>
        <w:tc>
          <w:tcPr>
            <w:tcW w:w="850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Pr="002C26D7" w:rsidRDefault="00C3367A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61CA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520939">
        <w:tc>
          <w:tcPr>
            <w:tcW w:w="800" w:type="dxa"/>
          </w:tcPr>
          <w:p w:rsidR="00071135" w:rsidRPr="002726A4" w:rsidRDefault="00302470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726A4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100" w:type="dxa"/>
          </w:tcPr>
          <w:p w:rsidR="00071135" w:rsidRPr="002726A4" w:rsidRDefault="002726A4" w:rsidP="002726A4">
            <w:pPr>
              <w:jc w:val="both"/>
              <w:rPr>
                <w:rFonts w:ascii="Times New Roman" w:hAnsi="Times New Roman"/>
                <w:color w:val="0D0D0D"/>
                <w:sz w:val="24"/>
                <w:szCs w:val="24"/>
              </w:rPr>
            </w:pPr>
            <w:r w:rsidRPr="002726A4">
              <w:rPr>
                <w:rFonts w:ascii="Times New Roman" w:hAnsi="Times New Roman" w:cs="Times New Roman"/>
              </w:rPr>
              <w:t>Приведение дробей к общему знаменателю.</w:t>
            </w:r>
            <w:r w:rsidRPr="002726A4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 Понятие о наименьшем общем знаменателе нескольких дробей </w:t>
            </w:r>
            <w:r w:rsidR="004B47E9" w:rsidRPr="002726A4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Сравнение обыкновенных дробей. </w:t>
            </w:r>
          </w:p>
        </w:tc>
        <w:tc>
          <w:tcPr>
            <w:tcW w:w="850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Pr="002C26D7" w:rsidRDefault="00C3367A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961CA1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520939">
        <w:tc>
          <w:tcPr>
            <w:tcW w:w="800" w:type="dxa"/>
          </w:tcPr>
          <w:p w:rsidR="00071135" w:rsidRPr="002C26D7" w:rsidRDefault="00302470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1135" w:rsidRPr="002C26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71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00" w:type="dxa"/>
          </w:tcPr>
          <w:p w:rsidR="00071135" w:rsidRPr="002C26D7" w:rsidRDefault="002726A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26A4">
              <w:rPr>
                <w:rFonts w:ascii="Times New Roman" w:hAnsi="Times New Roman"/>
                <w:color w:val="0D0D0D"/>
                <w:sz w:val="24"/>
                <w:szCs w:val="24"/>
              </w:rPr>
              <w:t xml:space="preserve">Сложение и вычитание обыкновенных дробей. Умножение и деление обыкновенных дробей.  </w:t>
            </w:r>
          </w:p>
        </w:tc>
        <w:tc>
          <w:tcPr>
            <w:tcW w:w="850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Pr="002C26D7" w:rsidRDefault="00302470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134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520939">
        <w:tc>
          <w:tcPr>
            <w:tcW w:w="800" w:type="dxa"/>
          </w:tcPr>
          <w:p w:rsidR="00071135" w:rsidRPr="002C26D7" w:rsidRDefault="00302470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1135" w:rsidRPr="002C26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1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00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«Многоэтажные» дроби</w:t>
            </w:r>
            <w:r w:rsidR="004B47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B47E9" w:rsidRPr="002C26D7">
              <w:rPr>
                <w:rFonts w:ascii="Times New Roman" w:hAnsi="Times New Roman" w:cs="Times New Roman"/>
                <w:sz w:val="24"/>
                <w:szCs w:val="24"/>
              </w:rPr>
              <w:t>Запись и вычисление сложных  выражений</w:t>
            </w:r>
          </w:p>
        </w:tc>
        <w:tc>
          <w:tcPr>
            <w:tcW w:w="850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Pr="002C26D7" w:rsidRDefault="00C3367A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302470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520939">
        <w:tc>
          <w:tcPr>
            <w:tcW w:w="800" w:type="dxa"/>
          </w:tcPr>
          <w:p w:rsidR="00071135" w:rsidRPr="002C26D7" w:rsidRDefault="00302470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1135" w:rsidRPr="002C26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1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00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Нахождение дроби (части) от 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Pr="002C26D7" w:rsidRDefault="00C3367A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</w:tc>
        <w:tc>
          <w:tcPr>
            <w:tcW w:w="1134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520939">
        <w:tc>
          <w:tcPr>
            <w:tcW w:w="800" w:type="dxa"/>
          </w:tcPr>
          <w:p w:rsidR="00071135" w:rsidRPr="002C26D7" w:rsidRDefault="00302470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071135" w:rsidRPr="002C26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1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00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Нахождение части от целого. Решение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Pr="002C26D7" w:rsidRDefault="00C3367A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7B9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520939">
        <w:tc>
          <w:tcPr>
            <w:tcW w:w="800" w:type="dxa"/>
          </w:tcPr>
          <w:p w:rsidR="00071135" w:rsidRPr="002C26D7" w:rsidRDefault="00302470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1135" w:rsidRPr="002C26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71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00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Нахождение числа по его дроби (части)</w:t>
            </w:r>
          </w:p>
        </w:tc>
        <w:tc>
          <w:tcPr>
            <w:tcW w:w="850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Pr="002C26D7" w:rsidRDefault="00C3367A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7B9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520939">
        <w:tc>
          <w:tcPr>
            <w:tcW w:w="800" w:type="dxa"/>
          </w:tcPr>
          <w:p w:rsidR="00071135" w:rsidRPr="002C26D7" w:rsidRDefault="00302470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1135" w:rsidRPr="002C26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071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00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Нахождение целого по его части. Решение задач</w:t>
            </w:r>
          </w:p>
        </w:tc>
        <w:tc>
          <w:tcPr>
            <w:tcW w:w="850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Pr="002C26D7" w:rsidRDefault="00547B9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1134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520939">
        <w:tc>
          <w:tcPr>
            <w:tcW w:w="800" w:type="dxa"/>
          </w:tcPr>
          <w:p w:rsidR="00071135" w:rsidRPr="002C26D7" w:rsidRDefault="00302470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1135" w:rsidRPr="002C26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71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00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Решение задач на совместную работу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Pr="002C26D7" w:rsidRDefault="00C3367A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47B9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520939">
        <w:tc>
          <w:tcPr>
            <w:tcW w:w="800" w:type="dxa"/>
          </w:tcPr>
          <w:p w:rsidR="00071135" w:rsidRPr="002C26D7" w:rsidRDefault="00302470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1135" w:rsidRPr="002C26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71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00" w:type="dxa"/>
          </w:tcPr>
          <w:p w:rsidR="00071135" w:rsidRPr="002C26D7" w:rsidRDefault="004B47E9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7EA1">
              <w:rPr>
                <w:rFonts w:ascii="Times New Roman" w:hAnsi="Times New Roman"/>
                <w:color w:val="0D0D0D"/>
                <w:sz w:val="24"/>
                <w:szCs w:val="24"/>
              </w:rPr>
              <w:t>Основные задачи на дроби.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Решение примеров на тему: «Дроби»</w:t>
            </w:r>
          </w:p>
        </w:tc>
        <w:tc>
          <w:tcPr>
            <w:tcW w:w="850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Pr="002C26D7" w:rsidRDefault="00C3367A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47B9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520939">
        <w:tc>
          <w:tcPr>
            <w:tcW w:w="800" w:type="dxa"/>
          </w:tcPr>
          <w:p w:rsidR="00071135" w:rsidRPr="002C26D7" w:rsidRDefault="00302470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1135" w:rsidRPr="002C26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071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00" w:type="dxa"/>
          </w:tcPr>
          <w:p w:rsidR="00071135" w:rsidRPr="002C26D7" w:rsidRDefault="0031157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со смешанными числами</w:t>
            </w:r>
          </w:p>
        </w:tc>
        <w:tc>
          <w:tcPr>
            <w:tcW w:w="850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Pr="002C26D7" w:rsidRDefault="00C3367A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47B9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520939">
        <w:tc>
          <w:tcPr>
            <w:tcW w:w="800" w:type="dxa"/>
          </w:tcPr>
          <w:p w:rsidR="00071135" w:rsidRPr="002C26D7" w:rsidRDefault="00302470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1135" w:rsidRPr="002C26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071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00" w:type="dxa"/>
          </w:tcPr>
          <w:p w:rsidR="00071135" w:rsidRPr="002C26D7" w:rsidRDefault="003E522C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6FCF">
              <w:rPr>
                <w:rFonts w:ascii="Times New Roman" w:hAnsi="Times New Roman"/>
                <w:sz w:val="24"/>
                <w:szCs w:val="24"/>
              </w:rPr>
              <w:t>Решение текстовых задач арифметическим способом</w:t>
            </w:r>
          </w:p>
        </w:tc>
        <w:tc>
          <w:tcPr>
            <w:tcW w:w="850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Pr="002C26D7" w:rsidRDefault="00C3367A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47B9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520939">
        <w:tc>
          <w:tcPr>
            <w:tcW w:w="800" w:type="dxa"/>
          </w:tcPr>
          <w:p w:rsidR="00071135" w:rsidRPr="002C26D7" w:rsidRDefault="00302470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1135" w:rsidRPr="002C26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71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00" w:type="dxa"/>
          </w:tcPr>
          <w:p w:rsidR="00071135" w:rsidRPr="002C26D7" w:rsidRDefault="00E00629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на дроби</w:t>
            </w:r>
            <w:r w:rsidR="004B47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B47E9" w:rsidRPr="00787EA1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 Решение несложных логических задач.</w:t>
            </w:r>
          </w:p>
        </w:tc>
        <w:tc>
          <w:tcPr>
            <w:tcW w:w="850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Pr="002C26D7" w:rsidRDefault="00547B9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134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520939">
        <w:tc>
          <w:tcPr>
            <w:tcW w:w="800" w:type="dxa"/>
          </w:tcPr>
          <w:p w:rsidR="00071135" w:rsidRPr="002C26D7" w:rsidRDefault="00302470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1135" w:rsidRPr="002C26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1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00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Основные задачи и проценты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Pr="002C26D7" w:rsidRDefault="00C3367A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47B9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520939">
        <w:tc>
          <w:tcPr>
            <w:tcW w:w="800" w:type="dxa"/>
          </w:tcPr>
          <w:p w:rsidR="00071135" w:rsidRPr="002C26D7" w:rsidRDefault="00302470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1135" w:rsidRPr="002C26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71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00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Практические ситуации, связанные с использованием понятия «процент»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Pr="002C26D7" w:rsidRDefault="00C3367A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547B9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520939">
        <w:tc>
          <w:tcPr>
            <w:tcW w:w="800" w:type="dxa"/>
          </w:tcPr>
          <w:p w:rsidR="00071135" w:rsidRPr="002C26D7" w:rsidRDefault="00302470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1135" w:rsidRPr="002C26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1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00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Статистические данные. Диаграммы. Представление данных в виде  столбчатых и круговых диаграмм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Pr="002C26D7" w:rsidRDefault="00C3367A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47B9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135" w:rsidRPr="002C26D7" w:rsidTr="00520939">
        <w:tc>
          <w:tcPr>
            <w:tcW w:w="800" w:type="dxa"/>
          </w:tcPr>
          <w:p w:rsidR="00071135" w:rsidRPr="002C26D7" w:rsidRDefault="00302470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71135" w:rsidRPr="002C26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711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00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Статистические данные. Чтение и составление столбчатых и круговых диаграмм. Использование диаграмм для представления информации в повседневной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71135" w:rsidRPr="002C26D7" w:rsidRDefault="00C3367A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547B93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071135" w:rsidRPr="002C26D7" w:rsidRDefault="0007113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3D8" w:rsidRPr="002C26D7" w:rsidTr="00520939">
        <w:tc>
          <w:tcPr>
            <w:tcW w:w="800" w:type="dxa"/>
          </w:tcPr>
          <w:p w:rsidR="004263D8" w:rsidRPr="002C26D7" w:rsidRDefault="004263D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00" w:type="dxa"/>
          </w:tcPr>
          <w:p w:rsidR="004263D8" w:rsidRPr="008F6206" w:rsidRDefault="004263D8" w:rsidP="00F35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2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№2. Тема: «Обыкновенные дроби и проценты» </w:t>
            </w:r>
          </w:p>
        </w:tc>
        <w:tc>
          <w:tcPr>
            <w:tcW w:w="850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134" w:type="dxa"/>
          </w:tcPr>
          <w:p w:rsidR="004263D8" w:rsidRPr="002C26D7" w:rsidRDefault="004263D8" w:rsidP="00426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3D8" w:rsidRPr="002C26D7" w:rsidTr="00520939">
        <w:tc>
          <w:tcPr>
            <w:tcW w:w="12900" w:type="dxa"/>
            <w:gridSpan w:val="2"/>
          </w:tcPr>
          <w:p w:rsidR="004263D8" w:rsidRPr="00875B51" w:rsidRDefault="004263D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2C26D7">
              <w:rPr>
                <w:rFonts w:ascii="Times New Roman" w:hAnsi="Times New Roman" w:cs="Times New Roman"/>
                <w:b/>
                <w:sz w:val="24"/>
                <w:szCs w:val="24"/>
              </w:rPr>
              <w:t>Прямые на плоскости и в пространстве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850" w:type="dxa"/>
          </w:tcPr>
          <w:p w:rsidR="004263D8" w:rsidRPr="00BA15B9" w:rsidRDefault="004263D8" w:rsidP="00F35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15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3D8" w:rsidRPr="002C26D7" w:rsidTr="00520939">
        <w:tc>
          <w:tcPr>
            <w:tcW w:w="800" w:type="dxa"/>
          </w:tcPr>
          <w:p w:rsidR="004263D8" w:rsidRPr="002C26D7" w:rsidRDefault="004263D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00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 №2.</w:t>
            </w: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 xml:space="preserve"> Пересекающиеся прямые. Углы, образованные при пересечении двух прямых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263D8" w:rsidRPr="002C26D7" w:rsidRDefault="00C3367A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4263D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4263D8" w:rsidRPr="002C26D7" w:rsidRDefault="004263D8" w:rsidP="00426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3D8" w:rsidRPr="002C26D7" w:rsidTr="00520939">
        <w:tc>
          <w:tcPr>
            <w:tcW w:w="800" w:type="dxa"/>
          </w:tcPr>
          <w:p w:rsidR="004263D8" w:rsidRPr="002C26D7" w:rsidRDefault="004263D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00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Вычисление углов, образованных двумя пересекающимися прямыми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263D8" w:rsidRPr="002C26D7" w:rsidRDefault="00C3367A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4263D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4263D8" w:rsidRPr="002C26D7" w:rsidRDefault="004263D8" w:rsidP="00426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3D8" w:rsidRPr="002C26D7" w:rsidTr="00520939">
        <w:tc>
          <w:tcPr>
            <w:tcW w:w="800" w:type="dxa"/>
          </w:tcPr>
          <w:p w:rsidR="004263D8" w:rsidRPr="002C26D7" w:rsidRDefault="004263D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00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Параллельные прямые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263D8" w:rsidRPr="002C26D7" w:rsidRDefault="00C3367A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4263D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4263D8" w:rsidRPr="002C26D7" w:rsidRDefault="004263D8" w:rsidP="00426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3D8" w:rsidRPr="002C26D7" w:rsidTr="00520939">
        <w:tc>
          <w:tcPr>
            <w:tcW w:w="800" w:type="dxa"/>
          </w:tcPr>
          <w:p w:rsidR="004263D8" w:rsidRPr="002C26D7" w:rsidRDefault="004263D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00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</w:t>
            </w:r>
            <w:proofErr w:type="gramStart"/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параллельных</w:t>
            </w:r>
            <w:proofErr w:type="gramEnd"/>
            <w:r w:rsidRPr="002C26D7">
              <w:rPr>
                <w:rFonts w:ascii="Times New Roman" w:hAnsi="Times New Roman" w:cs="Times New Roman"/>
                <w:sz w:val="24"/>
                <w:szCs w:val="24"/>
              </w:rPr>
              <w:t xml:space="preserve"> прямых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263D8" w:rsidRPr="002C26D7" w:rsidRDefault="00C3367A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4263D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4263D8" w:rsidRPr="002C26D7" w:rsidRDefault="004263D8" w:rsidP="00426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3D8" w:rsidRPr="002C26D7" w:rsidTr="00520939">
        <w:tc>
          <w:tcPr>
            <w:tcW w:w="800" w:type="dxa"/>
          </w:tcPr>
          <w:p w:rsidR="004263D8" w:rsidRPr="002C26D7" w:rsidRDefault="004263D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00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Перпендикулярные прямые. Расстояние. Единицы измерения длины</w:t>
            </w:r>
          </w:p>
        </w:tc>
        <w:tc>
          <w:tcPr>
            <w:tcW w:w="850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1134" w:type="dxa"/>
          </w:tcPr>
          <w:p w:rsidR="004263D8" w:rsidRPr="002C26D7" w:rsidRDefault="004263D8" w:rsidP="00426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3D8" w:rsidRPr="002C26D7" w:rsidTr="00520939">
        <w:trPr>
          <w:trHeight w:val="285"/>
        </w:trPr>
        <w:tc>
          <w:tcPr>
            <w:tcW w:w="800" w:type="dxa"/>
          </w:tcPr>
          <w:p w:rsidR="004263D8" w:rsidRPr="002C26D7" w:rsidRDefault="004263D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00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 xml:space="preserve">Расстояние между двумя точками, между точкой и прямой, </w:t>
            </w:r>
            <w:proofErr w:type="gramStart"/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между</w:t>
            </w:r>
            <w:proofErr w:type="gramEnd"/>
            <w:r w:rsidRPr="002C26D7">
              <w:rPr>
                <w:rFonts w:ascii="Times New Roman" w:hAnsi="Times New Roman" w:cs="Times New Roman"/>
                <w:sz w:val="24"/>
                <w:szCs w:val="24"/>
              </w:rPr>
              <w:t xml:space="preserve"> параллельными прямыми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263D8" w:rsidRPr="002C26D7" w:rsidRDefault="00C3367A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  <w:r w:rsidR="004263D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4263D8" w:rsidRPr="002C26D7" w:rsidRDefault="004263D8" w:rsidP="00426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3D8" w:rsidRPr="002C26D7" w:rsidTr="00520939">
        <w:tc>
          <w:tcPr>
            <w:tcW w:w="12900" w:type="dxa"/>
            <w:gridSpan w:val="2"/>
          </w:tcPr>
          <w:p w:rsidR="004263D8" w:rsidRPr="002C26D7" w:rsidRDefault="004263D8" w:rsidP="004263D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</w:t>
            </w:r>
            <w:r w:rsidR="00A019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  <w:r w:rsidR="007B4BA0">
              <w:rPr>
                <w:rFonts w:ascii="Times New Roman" w:hAnsi="Times New Roman" w:cs="Times New Roman"/>
                <w:b/>
                <w:sz w:val="24"/>
                <w:szCs w:val="24"/>
              </w:rPr>
              <w:t>Десятичные дроби и дробные выражения</w:t>
            </w:r>
          </w:p>
        </w:tc>
        <w:tc>
          <w:tcPr>
            <w:tcW w:w="850" w:type="dxa"/>
          </w:tcPr>
          <w:p w:rsidR="004263D8" w:rsidRPr="00BA15B9" w:rsidRDefault="00E0213F" w:rsidP="00F35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3D8" w:rsidRPr="002C26D7" w:rsidTr="00520939">
        <w:tc>
          <w:tcPr>
            <w:tcW w:w="800" w:type="dxa"/>
          </w:tcPr>
          <w:p w:rsidR="004263D8" w:rsidRPr="002C26D7" w:rsidRDefault="004263D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00" w:type="dxa"/>
          </w:tcPr>
          <w:p w:rsidR="004263D8" w:rsidRPr="00DA3979" w:rsidRDefault="00344493" w:rsidP="00DA39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979">
              <w:rPr>
                <w:rFonts w:ascii="Times New Roman" w:hAnsi="Times New Roman" w:cs="Times New Roman"/>
                <w:sz w:val="24"/>
                <w:szCs w:val="24"/>
              </w:rPr>
              <w:t>Десятичные дроби и метрическая система мер</w:t>
            </w:r>
          </w:p>
        </w:tc>
        <w:tc>
          <w:tcPr>
            <w:tcW w:w="850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263D8" w:rsidRPr="002C26D7" w:rsidRDefault="00C3367A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4263D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4263D8" w:rsidRPr="002C26D7" w:rsidRDefault="004263D8" w:rsidP="00426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3D8" w:rsidRPr="002C26D7" w:rsidTr="00520939">
        <w:tc>
          <w:tcPr>
            <w:tcW w:w="800" w:type="dxa"/>
          </w:tcPr>
          <w:p w:rsidR="004263D8" w:rsidRPr="002C26D7" w:rsidRDefault="009A334B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263D8" w:rsidRPr="002C26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263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100" w:type="dxa"/>
          </w:tcPr>
          <w:p w:rsidR="004263D8" w:rsidRPr="00DA3979" w:rsidRDefault="004263D8" w:rsidP="00DA39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979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десятичных дробей на </w:t>
            </w:r>
            <w:proofErr w:type="gramStart"/>
            <w:r w:rsidRPr="00DA3979">
              <w:rPr>
                <w:rFonts w:ascii="Times New Roman" w:hAnsi="Times New Roman" w:cs="Times New Roman"/>
                <w:sz w:val="24"/>
                <w:szCs w:val="24"/>
              </w:rPr>
              <w:t>координатной</w:t>
            </w:r>
            <w:proofErr w:type="gramEnd"/>
            <w:r w:rsidRPr="00DA3979">
              <w:rPr>
                <w:rFonts w:ascii="Times New Roman" w:hAnsi="Times New Roman" w:cs="Times New Roman"/>
                <w:sz w:val="24"/>
                <w:szCs w:val="24"/>
              </w:rPr>
              <w:t xml:space="preserve"> прямой </w:t>
            </w:r>
          </w:p>
        </w:tc>
        <w:tc>
          <w:tcPr>
            <w:tcW w:w="850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263D8" w:rsidRPr="002C26D7" w:rsidRDefault="00C3367A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4263D8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1134" w:type="dxa"/>
          </w:tcPr>
          <w:p w:rsidR="004263D8" w:rsidRPr="002C26D7" w:rsidRDefault="004263D8" w:rsidP="004263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3D8" w:rsidRPr="002C26D7" w:rsidTr="00520939">
        <w:tc>
          <w:tcPr>
            <w:tcW w:w="800" w:type="dxa"/>
          </w:tcPr>
          <w:p w:rsidR="004263D8" w:rsidRPr="002C26D7" w:rsidRDefault="009A334B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2100" w:type="dxa"/>
          </w:tcPr>
          <w:p w:rsidR="004263D8" w:rsidRPr="00DA3979" w:rsidRDefault="004263D8" w:rsidP="00DA39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979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десятичной дроби в виде обыкновенной дроби и обыкновенной в виде десятичной. Работа с калькулятором </w:t>
            </w:r>
          </w:p>
        </w:tc>
        <w:tc>
          <w:tcPr>
            <w:tcW w:w="850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263D8" w:rsidRPr="002C26D7" w:rsidRDefault="00C3367A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</w:t>
            </w:r>
          </w:p>
        </w:tc>
        <w:tc>
          <w:tcPr>
            <w:tcW w:w="1134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63D8" w:rsidRPr="002C26D7" w:rsidTr="00520939">
        <w:tc>
          <w:tcPr>
            <w:tcW w:w="800" w:type="dxa"/>
          </w:tcPr>
          <w:p w:rsidR="004263D8" w:rsidRPr="002C26D7" w:rsidRDefault="009A334B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2100" w:type="dxa"/>
          </w:tcPr>
          <w:p w:rsidR="004263D8" w:rsidRPr="00DA3979" w:rsidRDefault="007B4BA0" w:rsidP="00DA39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979">
              <w:rPr>
                <w:rFonts w:ascii="Times New Roman" w:hAnsi="Times New Roman" w:cs="Times New Roman"/>
              </w:rPr>
              <w:t>Бесконечные периодические десятичные дроби</w:t>
            </w:r>
          </w:p>
        </w:tc>
        <w:tc>
          <w:tcPr>
            <w:tcW w:w="850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263D8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726A0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4263D8" w:rsidRPr="002C26D7" w:rsidRDefault="004263D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493" w:rsidRPr="002C26D7" w:rsidTr="00520939">
        <w:tc>
          <w:tcPr>
            <w:tcW w:w="800" w:type="dxa"/>
          </w:tcPr>
          <w:p w:rsidR="00344493" w:rsidRPr="002C26D7" w:rsidRDefault="00344493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100" w:type="dxa"/>
          </w:tcPr>
          <w:p w:rsidR="00344493" w:rsidRPr="00DA3979" w:rsidRDefault="007B4BA0" w:rsidP="0034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979">
              <w:rPr>
                <w:rFonts w:ascii="Times New Roman" w:hAnsi="Times New Roman" w:cs="Times New Roman"/>
                <w:sz w:val="24"/>
                <w:szCs w:val="24"/>
              </w:rPr>
              <w:t>Десятичное приближение обыкновенной дроби</w:t>
            </w:r>
          </w:p>
        </w:tc>
        <w:tc>
          <w:tcPr>
            <w:tcW w:w="850" w:type="dxa"/>
          </w:tcPr>
          <w:p w:rsidR="00344493" w:rsidRPr="002C26D7" w:rsidRDefault="0034449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44493" w:rsidRPr="002C26D7" w:rsidRDefault="001903E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4449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344493" w:rsidRPr="002C26D7" w:rsidRDefault="0034449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493" w:rsidRPr="002C26D7" w:rsidTr="00520939">
        <w:tc>
          <w:tcPr>
            <w:tcW w:w="800" w:type="dxa"/>
          </w:tcPr>
          <w:p w:rsidR="00344493" w:rsidRPr="002C26D7" w:rsidRDefault="00344493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2100" w:type="dxa"/>
          </w:tcPr>
          <w:p w:rsidR="00344493" w:rsidRPr="00DA3979" w:rsidRDefault="00344493" w:rsidP="0034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979">
              <w:rPr>
                <w:rFonts w:ascii="Times New Roman" w:hAnsi="Times New Roman" w:cs="Times New Roman"/>
                <w:sz w:val="24"/>
                <w:szCs w:val="24"/>
              </w:rPr>
              <w:t>Десятичное приближение обыкновенной дроби</w:t>
            </w:r>
            <w:r w:rsidR="007B4BA0" w:rsidRPr="00DA3979">
              <w:rPr>
                <w:rFonts w:ascii="Times New Roman" w:hAnsi="Times New Roman" w:cs="Times New Roman"/>
                <w:sz w:val="24"/>
                <w:szCs w:val="24"/>
              </w:rPr>
              <w:t>. Решение задач</w:t>
            </w:r>
          </w:p>
        </w:tc>
        <w:tc>
          <w:tcPr>
            <w:tcW w:w="850" w:type="dxa"/>
          </w:tcPr>
          <w:p w:rsidR="00344493" w:rsidRPr="002C26D7" w:rsidRDefault="0034449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44493" w:rsidRPr="002C26D7" w:rsidRDefault="001903E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34449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344493" w:rsidRPr="002C26D7" w:rsidRDefault="0034449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493" w:rsidRPr="002C26D7" w:rsidTr="00520939">
        <w:tc>
          <w:tcPr>
            <w:tcW w:w="800" w:type="dxa"/>
          </w:tcPr>
          <w:p w:rsidR="00344493" w:rsidRPr="002C26D7" w:rsidRDefault="00344493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2100" w:type="dxa"/>
          </w:tcPr>
          <w:p w:rsidR="00344493" w:rsidRPr="00DA3979" w:rsidRDefault="007B4BA0" w:rsidP="0034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979">
              <w:rPr>
                <w:rFonts w:ascii="Times New Roman" w:hAnsi="Times New Roman" w:cs="Times New Roman"/>
                <w:sz w:val="24"/>
                <w:szCs w:val="24"/>
              </w:rPr>
              <w:t>Задачи на деление дробей.</w:t>
            </w:r>
          </w:p>
        </w:tc>
        <w:tc>
          <w:tcPr>
            <w:tcW w:w="850" w:type="dxa"/>
          </w:tcPr>
          <w:p w:rsidR="00344493" w:rsidRPr="002C26D7" w:rsidRDefault="0034449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44493" w:rsidRPr="002C26D7" w:rsidRDefault="001903E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4449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344493" w:rsidRPr="002C26D7" w:rsidRDefault="0034449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4493" w:rsidRPr="002C26D7" w:rsidTr="00520939">
        <w:tc>
          <w:tcPr>
            <w:tcW w:w="800" w:type="dxa"/>
          </w:tcPr>
          <w:p w:rsidR="00344493" w:rsidRPr="002C26D7" w:rsidRDefault="00344493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2100" w:type="dxa"/>
          </w:tcPr>
          <w:p w:rsidR="00344493" w:rsidRPr="00DA3979" w:rsidRDefault="00A019F3" w:rsidP="0034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979">
              <w:rPr>
                <w:rFonts w:ascii="Times New Roman" w:hAnsi="Times New Roman" w:cs="Times New Roman"/>
                <w:sz w:val="24"/>
                <w:szCs w:val="24"/>
              </w:rPr>
              <w:t>Нахождение  значений дробных выражений</w:t>
            </w:r>
          </w:p>
        </w:tc>
        <w:tc>
          <w:tcPr>
            <w:tcW w:w="850" w:type="dxa"/>
          </w:tcPr>
          <w:p w:rsidR="00344493" w:rsidRPr="002C26D7" w:rsidRDefault="0034449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344493" w:rsidRPr="002C26D7" w:rsidRDefault="001903E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34449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344493" w:rsidRPr="002C26D7" w:rsidRDefault="0034449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9F3" w:rsidRPr="002C26D7" w:rsidTr="00520939">
        <w:tc>
          <w:tcPr>
            <w:tcW w:w="800" w:type="dxa"/>
          </w:tcPr>
          <w:p w:rsidR="00A019F3" w:rsidRPr="002C26D7" w:rsidRDefault="00A019F3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2100" w:type="dxa"/>
          </w:tcPr>
          <w:p w:rsidR="00A019F3" w:rsidRPr="00DA3979" w:rsidRDefault="00A019F3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979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движение двух тел в одном направлении и на движение двух тел навстречу друг другу </w:t>
            </w:r>
          </w:p>
        </w:tc>
        <w:tc>
          <w:tcPr>
            <w:tcW w:w="850" w:type="dxa"/>
          </w:tcPr>
          <w:p w:rsidR="00A019F3" w:rsidRPr="002C26D7" w:rsidRDefault="00A019F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019F3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A019F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A019F3" w:rsidRPr="002C26D7" w:rsidRDefault="00A019F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9F3" w:rsidRPr="002C26D7" w:rsidTr="00520939">
        <w:tc>
          <w:tcPr>
            <w:tcW w:w="800" w:type="dxa"/>
          </w:tcPr>
          <w:p w:rsidR="00A019F3" w:rsidRPr="002C26D7" w:rsidRDefault="00A019F3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2100" w:type="dxa"/>
          </w:tcPr>
          <w:p w:rsidR="00A019F3" w:rsidRPr="00DA3979" w:rsidRDefault="00A019F3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979">
              <w:rPr>
                <w:rFonts w:ascii="Times New Roman" w:hAnsi="Times New Roman" w:cs="Times New Roman"/>
                <w:sz w:val="24"/>
                <w:szCs w:val="24"/>
              </w:rPr>
              <w:t xml:space="preserve">Задачи на движение по реке </w:t>
            </w:r>
          </w:p>
        </w:tc>
        <w:tc>
          <w:tcPr>
            <w:tcW w:w="850" w:type="dxa"/>
          </w:tcPr>
          <w:p w:rsidR="00A019F3" w:rsidRPr="002C26D7" w:rsidRDefault="00A019F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019F3" w:rsidRPr="002C26D7" w:rsidRDefault="001903E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019F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A019F3" w:rsidRPr="002C26D7" w:rsidRDefault="00A019F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9F3" w:rsidRPr="002C26D7" w:rsidTr="00520939">
        <w:tc>
          <w:tcPr>
            <w:tcW w:w="800" w:type="dxa"/>
          </w:tcPr>
          <w:p w:rsidR="00A019F3" w:rsidRPr="002C26D7" w:rsidRDefault="00A019F3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2100" w:type="dxa"/>
          </w:tcPr>
          <w:p w:rsidR="00A019F3" w:rsidRPr="00DA3979" w:rsidRDefault="00A019F3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979">
              <w:rPr>
                <w:rFonts w:ascii="Times New Roman" w:hAnsi="Times New Roman" w:cs="Times New Roman"/>
                <w:sz w:val="24"/>
                <w:szCs w:val="24"/>
              </w:rPr>
              <w:t>Задачи на движение по суше</w:t>
            </w:r>
          </w:p>
        </w:tc>
        <w:tc>
          <w:tcPr>
            <w:tcW w:w="850" w:type="dxa"/>
          </w:tcPr>
          <w:p w:rsidR="00A019F3" w:rsidRPr="002C26D7" w:rsidRDefault="00A019F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019F3" w:rsidRPr="002C26D7" w:rsidRDefault="001903E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019F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A019F3" w:rsidRPr="002C26D7" w:rsidRDefault="00A019F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9F3" w:rsidRPr="002C26D7" w:rsidTr="00520939">
        <w:tc>
          <w:tcPr>
            <w:tcW w:w="800" w:type="dxa"/>
          </w:tcPr>
          <w:p w:rsidR="00A019F3" w:rsidRPr="002C26D7" w:rsidRDefault="00A019F3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100" w:type="dxa"/>
          </w:tcPr>
          <w:p w:rsidR="00A019F3" w:rsidRPr="00DA3979" w:rsidRDefault="007B4BA0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979">
              <w:rPr>
                <w:rFonts w:ascii="Times New Roman" w:hAnsi="Times New Roman" w:cs="Times New Roman"/>
                <w:sz w:val="24"/>
                <w:szCs w:val="24"/>
              </w:rPr>
              <w:t>Арифметические действия с арифметическими дробями.</w:t>
            </w:r>
          </w:p>
        </w:tc>
        <w:tc>
          <w:tcPr>
            <w:tcW w:w="850" w:type="dxa"/>
          </w:tcPr>
          <w:p w:rsidR="00A019F3" w:rsidRPr="002C26D7" w:rsidRDefault="00A019F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019F3" w:rsidRPr="002C26D7" w:rsidRDefault="001903E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019F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A019F3" w:rsidRPr="002C26D7" w:rsidRDefault="00A019F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9F3" w:rsidRPr="002C26D7" w:rsidTr="00520939">
        <w:tc>
          <w:tcPr>
            <w:tcW w:w="800" w:type="dxa"/>
          </w:tcPr>
          <w:p w:rsidR="00A019F3" w:rsidRPr="002C26D7" w:rsidRDefault="00A019F3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12100" w:type="dxa"/>
          </w:tcPr>
          <w:p w:rsidR="00A019F3" w:rsidRPr="00DA3979" w:rsidRDefault="007B4BA0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979">
              <w:rPr>
                <w:rFonts w:ascii="Times New Roman" w:hAnsi="Times New Roman" w:cs="Times New Roman"/>
                <w:sz w:val="24"/>
                <w:szCs w:val="24"/>
              </w:rPr>
              <w:t>Взаимно обратные числа</w:t>
            </w:r>
          </w:p>
        </w:tc>
        <w:tc>
          <w:tcPr>
            <w:tcW w:w="850" w:type="dxa"/>
          </w:tcPr>
          <w:p w:rsidR="00A019F3" w:rsidRPr="002C26D7" w:rsidRDefault="00A019F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019F3" w:rsidRPr="002C26D7" w:rsidRDefault="001903E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019F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A019F3" w:rsidRPr="002C26D7" w:rsidRDefault="00A019F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19F3" w:rsidRPr="002C26D7" w:rsidTr="00520939">
        <w:tc>
          <w:tcPr>
            <w:tcW w:w="800" w:type="dxa"/>
          </w:tcPr>
          <w:p w:rsidR="00A019F3" w:rsidRPr="002C26D7" w:rsidRDefault="00A019F3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2100" w:type="dxa"/>
          </w:tcPr>
          <w:p w:rsidR="00A019F3" w:rsidRPr="00DA3979" w:rsidRDefault="00DA3979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979">
              <w:rPr>
                <w:rFonts w:ascii="Times New Roman" w:hAnsi="Times New Roman" w:cs="Times New Roman"/>
              </w:rPr>
              <w:t>Нахождение числа по заданному значению его дроби</w:t>
            </w:r>
          </w:p>
        </w:tc>
        <w:tc>
          <w:tcPr>
            <w:tcW w:w="850" w:type="dxa"/>
          </w:tcPr>
          <w:p w:rsidR="00A019F3" w:rsidRPr="002C26D7" w:rsidRDefault="00A019F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019F3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A019F3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A019F3" w:rsidRPr="002C26D7" w:rsidRDefault="00A019F3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979" w:rsidRPr="002C26D7" w:rsidTr="00520939">
        <w:tc>
          <w:tcPr>
            <w:tcW w:w="800" w:type="dxa"/>
          </w:tcPr>
          <w:p w:rsidR="00DA3979" w:rsidRPr="002C26D7" w:rsidRDefault="00DA3979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12100" w:type="dxa"/>
          </w:tcPr>
          <w:p w:rsidR="00DA3979" w:rsidRPr="00520939" w:rsidRDefault="00DA3979" w:rsidP="00520939">
            <w:pPr>
              <w:jc w:val="both"/>
              <w:rPr>
                <w:rFonts w:ascii="Times New Roman" w:hAnsi="Times New Roman"/>
                <w:bCs/>
                <w:color w:val="0D0D0D"/>
                <w:sz w:val="24"/>
                <w:szCs w:val="24"/>
              </w:rPr>
            </w:pPr>
            <w:r w:rsidRPr="00DA3979">
              <w:rPr>
                <w:rFonts w:ascii="Times New Roman" w:hAnsi="Times New Roman" w:cs="Times New Roman"/>
              </w:rPr>
              <w:t>Повторение и систематизация учебного материала.</w:t>
            </w:r>
            <w:r w:rsidR="004B47E9" w:rsidRPr="00787EA1">
              <w:rPr>
                <w:rFonts w:ascii="Times New Roman" w:hAnsi="Times New Roman"/>
                <w:bCs/>
                <w:i/>
                <w:color w:val="0D0D0D"/>
                <w:sz w:val="24"/>
                <w:szCs w:val="24"/>
              </w:rPr>
              <w:t xml:space="preserve"> Решение логических задач с помощью графов, таблиц</w:t>
            </w:r>
            <w:r w:rsidR="00520939">
              <w:rPr>
                <w:rFonts w:ascii="Times New Roman" w:hAnsi="Times New Roman"/>
                <w:bCs/>
                <w:color w:val="0D0D0D"/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</w:tcPr>
          <w:p w:rsidR="00DA3979" w:rsidRPr="002C26D7" w:rsidRDefault="00DA3979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3979" w:rsidRPr="002C26D7" w:rsidRDefault="001903E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DA397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DA3979" w:rsidRPr="002C26D7" w:rsidRDefault="00DA3979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3979" w:rsidRPr="002C26D7" w:rsidTr="00520939">
        <w:tc>
          <w:tcPr>
            <w:tcW w:w="800" w:type="dxa"/>
          </w:tcPr>
          <w:p w:rsidR="00DA3979" w:rsidRPr="002C26D7" w:rsidRDefault="00DA3979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2100" w:type="dxa"/>
          </w:tcPr>
          <w:p w:rsidR="00DA3979" w:rsidRPr="008F6206" w:rsidRDefault="00DA3979" w:rsidP="008F6206">
            <w:pPr>
              <w:rPr>
                <w:rFonts w:ascii="Times New Roman" w:hAnsi="Times New Roman" w:cs="Times New Roman"/>
                <w:b/>
                <w:color w:val="FF0000"/>
              </w:rPr>
            </w:pPr>
            <w:r w:rsidRPr="008F6206">
              <w:rPr>
                <w:rFonts w:ascii="Times New Roman" w:hAnsi="Times New Roman" w:cs="Times New Roman"/>
                <w:b/>
              </w:rPr>
              <w:t>Контрольная</w:t>
            </w:r>
            <w:r w:rsidRPr="008F6206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8F6206">
              <w:rPr>
                <w:rFonts w:ascii="Times New Roman" w:hAnsi="Times New Roman" w:cs="Times New Roman"/>
                <w:b/>
              </w:rPr>
              <w:t>работа № 3</w:t>
            </w:r>
            <w:r w:rsidRPr="008F6206">
              <w:rPr>
                <w:rFonts w:ascii="Times New Roman" w:hAnsi="Times New Roman" w:cs="Times New Roman"/>
                <w:b/>
                <w:iCs/>
              </w:rPr>
              <w:t>«Дробные выражения</w:t>
            </w:r>
            <w:r w:rsidRPr="008F6206">
              <w:rPr>
                <w:rFonts w:ascii="Times New Roman" w:hAnsi="Times New Roman" w:cs="Times New Roman"/>
                <w:iCs/>
              </w:rPr>
              <w:t>».</w:t>
            </w:r>
          </w:p>
        </w:tc>
        <w:tc>
          <w:tcPr>
            <w:tcW w:w="850" w:type="dxa"/>
          </w:tcPr>
          <w:p w:rsidR="00DA3979" w:rsidRPr="002C26D7" w:rsidRDefault="00DA3979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DA3979" w:rsidRPr="002C26D7" w:rsidRDefault="001903E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DA3979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DA3979" w:rsidRPr="002C26D7" w:rsidRDefault="00DA3979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520939">
        <w:trPr>
          <w:trHeight w:val="240"/>
        </w:trPr>
        <w:tc>
          <w:tcPr>
            <w:tcW w:w="12900" w:type="dxa"/>
            <w:gridSpan w:val="2"/>
          </w:tcPr>
          <w:p w:rsidR="00E0213F" w:rsidRPr="007A6462" w:rsidRDefault="00E0213F" w:rsidP="008F6206">
            <w:pPr>
              <w:pStyle w:val="af1"/>
              <w:spacing w:before="0" w:after="0"/>
              <w:rPr>
                <w:iCs/>
              </w:rPr>
            </w:pPr>
            <w:r w:rsidRPr="007A6462">
              <w:rPr>
                <w:b/>
                <w:i/>
                <w:color w:val="7030A0"/>
              </w:rPr>
              <w:t xml:space="preserve">                                                                                      </w:t>
            </w:r>
            <w:r w:rsidRPr="007A6462">
              <w:rPr>
                <w:b/>
                <w:color w:val="7030A0"/>
              </w:rPr>
              <w:t xml:space="preserve"> </w:t>
            </w:r>
            <w:r w:rsidRPr="007A6462">
              <w:rPr>
                <w:b/>
              </w:rPr>
              <w:t>Отношения и пропорции</w:t>
            </w:r>
          </w:p>
        </w:tc>
        <w:tc>
          <w:tcPr>
            <w:tcW w:w="850" w:type="dxa"/>
          </w:tcPr>
          <w:p w:rsidR="00E0213F" w:rsidRPr="00E0213F" w:rsidRDefault="00501F4B" w:rsidP="00F35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520939">
        <w:trPr>
          <w:trHeight w:val="253"/>
        </w:trPr>
        <w:tc>
          <w:tcPr>
            <w:tcW w:w="800" w:type="dxa"/>
          </w:tcPr>
          <w:p w:rsidR="00E0213F" w:rsidRDefault="00E0213F" w:rsidP="00E021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58</w:t>
            </w:r>
          </w:p>
        </w:tc>
        <w:tc>
          <w:tcPr>
            <w:tcW w:w="12100" w:type="dxa"/>
          </w:tcPr>
          <w:p w:rsidR="00E0213F" w:rsidRPr="007A6462" w:rsidRDefault="00E0213F" w:rsidP="008F6206">
            <w:pPr>
              <w:pStyle w:val="af1"/>
              <w:spacing w:before="0" w:after="0"/>
              <w:rPr>
                <w:iCs/>
              </w:rPr>
            </w:pPr>
            <w:r w:rsidRPr="007A6462">
              <w:rPr>
                <w:iCs/>
              </w:rPr>
              <w:t xml:space="preserve">Анализ контрольной работы. </w:t>
            </w:r>
            <w:r w:rsidRPr="007A6462">
              <w:t>Отношения</w:t>
            </w:r>
          </w:p>
        </w:tc>
        <w:tc>
          <w:tcPr>
            <w:tcW w:w="850" w:type="dxa"/>
          </w:tcPr>
          <w:p w:rsidR="00E0213F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0213F" w:rsidRDefault="001903E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E0213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520939">
        <w:tc>
          <w:tcPr>
            <w:tcW w:w="800" w:type="dxa"/>
          </w:tcPr>
          <w:p w:rsidR="00E0213F" w:rsidRPr="002C26D7" w:rsidRDefault="00E0213F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100" w:type="dxa"/>
          </w:tcPr>
          <w:p w:rsidR="00E0213F" w:rsidRPr="007A6462" w:rsidRDefault="00E0213F" w:rsidP="008F6206">
            <w:pPr>
              <w:pStyle w:val="af1"/>
              <w:spacing w:before="0" w:after="0"/>
              <w:rPr>
                <w:iCs/>
              </w:rPr>
            </w:pPr>
            <w:r w:rsidRPr="007A6462">
              <w:rPr>
                <w:iCs/>
              </w:rPr>
              <w:t>Решение задач на отношения.</w:t>
            </w:r>
          </w:p>
        </w:tc>
        <w:tc>
          <w:tcPr>
            <w:tcW w:w="850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0213F" w:rsidRPr="002C26D7" w:rsidRDefault="001903E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E0213F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520939">
        <w:tc>
          <w:tcPr>
            <w:tcW w:w="800" w:type="dxa"/>
          </w:tcPr>
          <w:p w:rsidR="00E0213F" w:rsidRPr="002C26D7" w:rsidRDefault="00E0213F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100" w:type="dxa"/>
          </w:tcPr>
          <w:p w:rsidR="00E0213F" w:rsidRPr="007A6462" w:rsidRDefault="00E0213F" w:rsidP="008F6206">
            <w:pPr>
              <w:pStyle w:val="af1"/>
              <w:spacing w:before="0" w:after="0"/>
              <w:rPr>
                <w:iCs/>
              </w:rPr>
            </w:pPr>
            <w:r w:rsidRPr="007A6462">
              <w:rPr>
                <w:iCs/>
              </w:rPr>
              <w:t>Пропорции.</w:t>
            </w:r>
          </w:p>
        </w:tc>
        <w:tc>
          <w:tcPr>
            <w:tcW w:w="850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134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520939">
        <w:tc>
          <w:tcPr>
            <w:tcW w:w="800" w:type="dxa"/>
          </w:tcPr>
          <w:p w:rsidR="00E0213F" w:rsidRPr="002C26D7" w:rsidRDefault="00E0213F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2100" w:type="dxa"/>
          </w:tcPr>
          <w:p w:rsidR="00E0213F" w:rsidRPr="007A6462" w:rsidRDefault="00E0213F" w:rsidP="008F6206">
            <w:pPr>
              <w:pStyle w:val="af1"/>
              <w:spacing w:before="0" w:after="0"/>
              <w:rPr>
                <w:iCs/>
              </w:rPr>
            </w:pPr>
            <w:r w:rsidRPr="007A6462">
              <w:rPr>
                <w:iCs/>
              </w:rPr>
              <w:t>Основное свойство пропорции.</w:t>
            </w:r>
          </w:p>
        </w:tc>
        <w:tc>
          <w:tcPr>
            <w:tcW w:w="850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0213F" w:rsidRPr="002C26D7" w:rsidRDefault="001903E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B507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520939">
        <w:tc>
          <w:tcPr>
            <w:tcW w:w="800" w:type="dxa"/>
          </w:tcPr>
          <w:p w:rsidR="00E0213F" w:rsidRPr="002C26D7" w:rsidRDefault="00E0213F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100" w:type="dxa"/>
          </w:tcPr>
          <w:p w:rsidR="00E0213F" w:rsidRPr="007A6462" w:rsidRDefault="00E0213F" w:rsidP="008F6206">
            <w:pPr>
              <w:pStyle w:val="af1"/>
              <w:spacing w:before="0" w:after="0"/>
              <w:rPr>
                <w:iCs/>
              </w:rPr>
            </w:pPr>
            <w:r w:rsidRPr="007A6462">
              <w:rPr>
                <w:iCs/>
              </w:rPr>
              <w:t>Пропорции. Решение уравнений</w:t>
            </w:r>
          </w:p>
        </w:tc>
        <w:tc>
          <w:tcPr>
            <w:tcW w:w="850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0213F" w:rsidRPr="002C26D7" w:rsidRDefault="001903E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0213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520939">
        <w:tc>
          <w:tcPr>
            <w:tcW w:w="800" w:type="dxa"/>
          </w:tcPr>
          <w:p w:rsidR="00E0213F" w:rsidRPr="002C26D7" w:rsidRDefault="00E0213F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2100" w:type="dxa"/>
          </w:tcPr>
          <w:p w:rsidR="00E0213F" w:rsidRPr="007A6462" w:rsidRDefault="00E0213F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462">
              <w:rPr>
                <w:rFonts w:ascii="Times New Roman" w:hAnsi="Times New Roman" w:cs="Times New Roman"/>
                <w:sz w:val="24"/>
                <w:szCs w:val="24"/>
              </w:rPr>
              <w:t>Пропорции.</w:t>
            </w:r>
            <w:r w:rsidR="00305D8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6462">
              <w:rPr>
                <w:rFonts w:ascii="Times New Roman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850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0213F" w:rsidRPr="002C26D7" w:rsidRDefault="001903E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0213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520939">
        <w:tc>
          <w:tcPr>
            <w:tcW w:w="800" w:type="dxa"/>
          </w:tcPr>
          <w:p w:rsidR="00E0213F" w:rsidRPr="002C26D7" w:rsidRDefault="00E0213F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12100" w:type="dxa"/>
          </w:tcPr>
          <w:p w:rsidR="00E0213F" w:rsidRPr="007A6462" w:rsidRDefault="00E0213F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462">
              <w:rPr>
                <w:rFonts w:ascii="Times New Roman" w:hAnsi="Times New Roman" w:cs="Times New Roman"/>
                <w:iCs/>
                <w:sz w:val="24"/>
                <w:szCs w:val="24"/>
              </w:rPr>
              <w:t>Решение задач с помощью пропорции</w:t>
            </w:r>
          </w:p>
        </w:tc>
        <w:tc>
          <w:tcPr>
            <w:tcW w:w="850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0213F" w:rsidRPr="002C26D7" w:rsidRDefault="001903E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0213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520939">
        <w:tc>
          <w:tcPr>
            <w:tcW w:w="800" w:type="dxa"/>
          </w:tcPr>
          <w:p w:rsidR="00E0213F" w:rsidRPr="002C26D7" w:rsidRDefault="00E0213F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2100" w:type="dxa"/>
          </w:tcPr>
          <w:p w:rsidR="00E0213F" w:rsidRPr="007A6462" w:rsidRDefault="00E0213F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462">
              <w:rPr>
                <w:rFonts w:ascii="Times New Roman" w:hAnsi="Times New Roman" w:cs="Times New Roman"/>
                <w:sz w:val="24"/>
                <w:szCs w:val="24"/>
              </w:rPr>
              <w:t>Процентное отношение двух чисел.</w:t>
            </w:r>
          </w:p>
        </w:tc>
        <w:tc>
          <w:tcPr>
            <w:tcW w:w="850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0213F" w:rsidRPr="002C26D7" w:rsidRDefault="003B507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E0213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520939">
        <w:tc>
          <w:tcPr>
            <w:tcW w:w="800" w:type="dxa"/>
          </w:tcPr>
          <w:p w:rsidR="00E0213F" w:rsidRPr="002C26D7" w:rsidRDefault="00E0213F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12100" w:type="dxa"/>
          </w:tcPr>
          <w:p w:rsidR="00E0213F" w:rsidRPr="007A6462" w:rsidRDefault="00E0213F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462">
              <w:rPr>
                <w:rFonts w:ascii="Times New Roman" w:hAnsi="Times New Roman" w:cs="Times New Roman"/>
                <w:sz w:val="24"/>
                <w:szCs w:val="24"/>
              </w:rPr>
              <w:t>Процентное отношение двух чисел. Решение задач.</w:t>
            </w:r>
          </w:p>
        </w:tc>
        <w:tc>
          <w:tcPr>
            <w:tcW w:w="850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0213F" w:rsidRPr="002C26D7" w:rsidRDefault="001903E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0213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520939">
        <w:tc>
          <w:tcPr>
            <w:tcW w:w="800" w:type="dxa"/>
          </w:tcPr>
          <w:p w:rsidR="00E0213F" w:rsidRPr="002C26D7" w:rsidRDefault="00E0213F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12100" w:type="dxa"/>
          </w:tcPr>
          <w:p w:rsidR="00E0213F" w:rsidRPr="007A6462" w:rsidRDefault="00E0213F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462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систематизация учебного материала.</w:t>
            </w:r>
          </w:p>
        </w:tc>
        <w:tc>
          <w:tcPr>
            <w:tcW w:w="850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0213F" w:rsidRPr="002C26D7" w:rsidRDefault="001903E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0213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520939">
        <w:tc>
          <w:tcPr>
            <w:tcW w:w="800" w:type="dxa"/>
          </w:tcPr>
          <w:p w:rsidR="00E0213F" w:rsidRPr="002C26D7" w:rsidRDefault="00E0213F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2100" w:type="dxa"/>
          </w:tcPr>
          <w:p w:rsidR="00E0213F" w:rsidRPr="008F6206" w:rsidRDefault="008F6206" w:rsidP="008F62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4</w:t>
            </w:r>
            <w:r w:rsidR="00E0213F" w:rsidRPr="008F620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«Отношения и пропорции».</w:t>
            </w:r>
          </w:p>
        </w:tc>
        <w:tc>
          <w:tcPr>
            <w:tcW w:w="850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0213F" w:rsidRPr="002C26D7" w:rsidRDefault="001903E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0213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520939">
        <w:tc>
          <w:tcPr>
            <w:tcW w:w="800" w:type="dxa"/>
          </w:tcPr>
          <w:p w:rsidR="00E0213F" w:rsidRPr="002C26D7" w:rsidRDefault="00E0213F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2100" w:type="dxa"/>
          </w:tcPr>
          <w:p w:rsidR="00E0213F" w:rsidRPr="00377A6B" w:rsidRDefault="00377A6B" w:rsidP="00377A6B">
            <w:pPr>
              <w:pStyle w:val="af1"/>
              <w:spacing w:before="0" w:after="0"/>
              <w:rPr>
                <w:iCs/>
              </w:rPr>
            </w:pPr>
            <w:r>
              <w:rPr>
                <w:iCs/>
              </w:rPr>
              <w:t>Анализ контрольной работы.</w:t>
            </w:r>
            <w:r w:rsidR="00520939">
              <w:rPr>
                <w:iCs/>
              </w:rPr>
              <w:t xml:space="preserve"> </w:t>
            </w:r>
            <w:r w:rsidR="00E0213F" w:rsidRPr="007A6462">
              <w:t>Прямая и обратная пропорциональные зависимости</w:t>
            </w:r>
          </w:p>
        </w:tc>
        <w:tc>
          <w:tcPr>
            <w:tcW w:w="850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0213F" w:rsidRPr="002C26D7" w:rsidRDefault="001903E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0213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520939">
        <w:tc>
          <w:tcPr>
            <w:tcW w:w="800" w:type="dxa"/>
          </w:tcPr>
          <w:p w:rsidR="00E0213F" w:rsidRPr="002C26D7" w:rsidRDefault="00E0213F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2100" w:type="dxa"/>
          </w:tcPr>
          <w:p w:rsidR="00E0213F" w:rsidRPr="007A6462" w:rsidRDefault="00E0213F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462">
              <w:rPr>
                <w:rFonts w:ascii="Times New Roman" w:hAnsi="Times New Roman" w:cs="Times New Roman"/>
                <w:iCs/>
                <w:sz w:val="24"/>
                <w:szCs w:val="24"/>
              </w:rPr>
              <w:t>Решение задач методом составления пропорции.</w:t>
            </w:r>
          </w:p>
        </w:tc>
        <w:tc>
          <w:tcPr>
            <w:tcW w:w="850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0213F" w:rsidRPr="002C26D7" w:rsidRDefault="001903E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E0213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E0213F" w:rsidRPr="002C26D7" w:rsidRDefault="00E0213F" w:rsidP="00E726A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520939">
        <w:tc>
          <w:tcPr>
            <w:tcW w:w="800" w:type="dxa"/>
          </w:tcPr>
          <w:p w:rsidR="00E0213F" w:rsidRPr="002C26D7" w:rsidRDefault="00E0213F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12100" w:type="dxa"/>
          </w:tcPr>
          <w:p w:rsidR="00E0213F" w:rsidRPr="007A6462" w:rsidRDefault="00E0213F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462">
              <w:rPr>
                <w:rFonts w:ascii="Times New Roman" w:hAnsi="Times New Roman" w:cs="Times New Roman"/>
                <w:sz w:val="24"/>
                <w:szCs w:val="24"/>
              </w:rPr>
              <w:t>Деление числа в данном отношении</w:t>
            </w:r>
          </w:p>
        </w:tc>
        <w:tc>
          <w:tcPr>
            <w:tcW w:w="850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0213F" w:rsidRPr="002C26D7" w:rsidRDefault="001903E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134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520939">
        <w:tc>
          <w:tcPr>
            <w:tcW w:w="800" w:type="dxa"/>
          </w:tcPr>
          <w:p w:rsidR="00E0213F" w:rsidRPr="002C26D7" w:rsidRDefault="00E0213F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100" w:type="dxa"/>
          </w:tcPr>
          <w:p w:rsidR="00E0213F" w:rsidRPr="007A6462" w:rsidRDefault="00E0213F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462">
              <w:rPr>
                <w:rFonts w:ascii="Times New Roman" w:hAnsi="Times New Roman" w:cs="Times New Roman"/>
                <w:sz w:val="24"/>
                <w:szCs w:val="24"/>
              </w:rPr>
              <w:t>Деление числа в данном отношении при решении задач.</w:t>
            </w:r>
          </w:p>
        </w:tc>
        <w:tc>
          <w:tcPr>
            <w:tcW w:w="850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0213F" w:rsidRPr="002C26D7" w:rsidRDefault="001903E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0213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520939">
        <w:tc>
          <w:tcPr>
            <w:tcW w:w="800" w:type="dxa"/>
          </w:tcPr>
          <w:p w:rsidR="00E0213F" w:rsidRPr="002C26D7" w:rsidRDefault="00E0213F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2100" w:type="dxa"/>
          </w:tcPr>
          <w:p w:rsidR="00E0213F" w:rsidRPr="007A6462" w:rsidRDefault="00E0213F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46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Масштаб на плане и карте.</w:t>
            </w:r>
          </w:p>
        </w:tc>
        <w:tc>
          <w:tcPr>
            <w:tcW w:w="850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1134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520939">
        <w:tc>
          <w:tcPr>
            <w:tcW w:w="800" w:type="dxa"/>
          </w:tcPr>
          <w:p w:rsidR="00E0213F" w:rsidRPr="002C26D7" w:rsidRDefault="00E0213F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12100" w:type="dxa"/>
          </w:tcPr>
          <w:p w:rsidR="00E0213F" w:rsidRPr="007A6462" w:rsidRDefault="00E0213F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462">
              <w:rPr>
                <w:rFonts w:ascii="Times New Roman" w:hAnsi="Times New Roman" w:cs="Times New Roman"/>
                <w:sz w:val="24"/>
                <w:szCs w:val="24"/>
              </w:rPr>
              <w:t>Решение задач на нахождение расстояния по расстоянию на карте и масштабу.</w:t>
            </w:r>
          </w:p>
        </w:tc>
        <w:tc>
          <w:tcPr>
            <w:tcW w:w="850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0213F" w:rsidRPr="002C26D7" w:rsidRDefault="001903E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0213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520939">
        <w:tc>
          <w:tcPr>
            <w:tcW w:w="800" w:type="dxa"/>
          </w:tcPr>
          <w:p w:rsidR="00E0213F" w:rsidRPr="002C26D7" w:rsidRDefault="00E0213F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2100" w:type="dxa"/>
          </w:tcPr>
          <w:p w:rsidR="00E0213F" w:rsidRPr="007A6462" w:rsidRDefault="00E0213F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462">
              <w:rPr>
                <w:rFonts w:ascii="Times New Roman" w:hAnsi="Times New Roman" w:cs="Times New Roman"/>
                <w:sz w:val="24"/>
                <w:szCs w:val="24"/>
              </w:rPr>
              <w:t>Окружность, круг.</w:t>
            </w:r>
          </w:p>
        </w:tc>
        <w:tc>
          <w:tcPr>
            <w:tcW w:w="850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0213F" w:rsidRPr="002C26D7" w:rsidRDefault="001903E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E0213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520939">
        <w:tc>
          <w:tcPr>
            <w:tcW w:w="800" w:type="dxa"/>
          </w:tcPr>
          <w:p w:rsidR="00E0213F" w:rsidRPr="002C26D7" w:rsidRDefault="00E0213F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2100" w:type="dxa"/>
          </w:tcPr>
          <w:p w:rsidR="00E0213F" w:rsidRPr="007A6462" w:rsidRDefault="00E0213F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462">
              <w:rPr>
                <w:rFonts w:ascii="Times New Roman" w:hAnsi="Times New Roman" w:cs="Times New Roman"/>
                <w:sz w:val="24"/>
                <w:szCs w:val="24"/>
              </w:rPr>
              <w:t>Длина окружности, площадь круга</w:t>
            </w:r>
          </w:p>
        </w:tc>
        <w:tc>
          <w:tcPr>
            <w:tcW w:w="850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0213F" w:rsidRPr="002C26D7" w:rsidRDefault="001903E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E0213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520939">
        <w:tc>
          <w:tcPr>
            <w:tcW w:w="800" w:type="dxa"/>
          </w:tcPr>
          <w:p w:rsidR="00E0213F" w:rsidRPr="002C26D7" w:rsidRDefault="00E0213F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00" w:type="dxa"/>
          </w:tcPr>
          <w:p w:rsidR="00E0213F" w:rsidRPr="007A6462" w:rsidRDefault="00E0213F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462">
              <w:rPr>
                <w:rFonts w:ascii="Times New Roman" w:hAnsi="Times New Roman" w:cs="Times New Roman"/>
                <w:iCs/>
                <w:sz w:val="24"/>
                <w:szCs w:val="24"/>
              </w:rPr>
              <w:t>Длина окружности и площадь круга. Решение задач</w:t>
            </w:r>
          </w:p>
        </w:tc>
        <w:tc>
          <w:tcPr>
            <w:tcW w:w="850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0213F" w:rsidRPr="002C26D7" w:rsidRDefault="001903E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E0213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520939">
        <w:tc>
          <w:tcPr>
            <w:tcW w:w="800" w:type="dxa"/>
          </w:tcPr>
          <w:p w:rsidR="00E0213F" w:rsidRPr="002C26D7" w:rsidRDefault="00E0213F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100" w:type="dxa"/>
          </w:tcPr>
          <w:p w:rsidR="00E0213F" w:rsidRPr="007A6462" w:rsidRDefault="00843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треугольника по трем сторонам, по двум сторонам и углу между ними, по стороне и  прилежащим  к ней углам. Неравенство треугольника.</w:t>
            </w:r>
            <w:r w:rsidR="005209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Круглые тела. Цилиндр, шар, конус. Пространственное представление, элементы изображения</w:t>
            </w:r>
          </w:p>
        </w:tc>
        <w:tc>
          <w:tcPr>
            <w:tcW w:w="850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134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520939">
        <w:tc>
          <w:tcPr>
            <w:tcW w:w="800" w:type="dxa"/>
          </w:tcPr>
          <w:p w:rsidR="00E0213F" w:rsidRPr="002C26D7" w:rsidRDefault="00E0213F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100" w:type="dxa"/>
          </w:tcPr>
          <w:p w:rsidR="00E0213F" w:rsidRPr="007A6462" w:rsidRDefault="00843487" w:rsidP="00843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Круглые тела. Цилиндр, шар, конус. Пространственное представление, элементы изображения</w:t>
            </w:r>
          </w:p>
        </w:tc>
        <w:tc>
          <w:tcPr>
            <w:tcW w:w="850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0213F" w:rsidRPr="002C26D7" w:rsidRDefault="001903E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E0213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213F" w:rsidRPr="002C26D7" w:rsidTr="00520939">
        <w:trPr>
          <w:trHeight w:val="315"/>
        </w:trPr>
        <w:tc>
          <w:tcPr>
            <w:tcW w:w="800" w:type="dxa"/>
          </w:tcPr>
          <w:p w:rsidR="00E0213F" w:rsidRPr="002C26D7" w:rsidRDefault="00E0213F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100" w:type="dxa"/>
          </w:tcPr>
          <w:p w:rsidR="00E0213F" w:rsidRPr="007A6462" w:rsidRDefault="00E0213F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46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Решение практических задач.</w:t>
            </w:r>
            <w:r w:rsidR="007A6462" w:rsidRPr="007A64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E0213F" w:rsidRPr="002C26D7" w:rsidRDefault="001903E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134" w:type="dxa"/>
          </w:tcPr>
          <w:p w:rsidR="00E0213F" w:rsidRPr="002C26D7" w:rsidRDefault="00E0213F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62" w:rsidRPr="002C26D7" w:rsidTr="00520939">
        <w:trPr>
          <w:trHeight w:val="210"/>
        </w:trPr>
        <w:tc>
          <w:tcPr>
            <w:tcW w:w="12900" w:type="dxa"/>
            <w:gridSpan w:val="2"/>
          </w:tcPr>
          <w:p w:rsidR="007A6462" w:rsidRPr="007A6462" w:rsidRDefault="007A6462" w:rsidP="008F6206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A64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Элементы теории множеств и математической логики</w:t>
            </w:r>
          </w:p>
        </w:tc>
        <w:tc>
          <w:tcPr>
            <w:tcW w:w="850" w:type="dxa"/>
          </w:tcPr>
          <w:p w:rsidR="007A6462" w:rsidRPr="00501F4B" w:rsidRDefault="00501F4B" w:rsidP="00F35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7A6462" w:rsidRPr="002C26D7" w:rsidRDefault="007A646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6462" w:rsidRPr="002C26D7" w:rsidRDefault="007A646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62" w:rsidRPr="002C26D7" w:rsidTr="00520939">
        <w:tc>
          <w:tcPr>
            <w:tcW w:w="800" w:type="dxa"/>
          </w:tcPr>
          <w:p w:rsidR="007A6462" w:rsidRPr="002C26D7" w:rsidRDefault="007A6462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12100" w:type="dxa"/>
          </w:tcPr>
          <w:p w:rsidR="007A6462" w:rsidRPr="007A6462" w:rsidRDefault="007A6462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462">
              <w:rPr>
                <w:rFonts w:ascii="Times New Roman" w:hAnsi="Times New Roman" w:cs="Times New Roman"/>
                <w:sz w:val="24"/>
                <w:szCs w:val="24"/>
              </w:rPr>
              <w:t>Случайные события. Вероятность случайного события. Эксперименты со случайными исходами</w:t>
            </w:r>
          </w:p>
        </w:tc>
        <w:tc>
          <w:tcPr>
            <w:tcW w:w="850" w:type="dxa"/>
          </w:tcPr>
          <w:p w:rsidR="007A6462" w:rsidRPr="002C26D7" w:rsidRDefault="007A646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A6462" w:rsidRPr="002C26D7" w:rsidRDefault="002B303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1134" w:type="dxa"/>
          </w:tcPr>
          <w:p w:rsidR="007A6462" w:rsidRPr="002C26D7" w:rsidRDefault="007A646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62" w:rsidRPr="002C26D7" w:rsidTr="00520939">
        <w:tc>
          <w:tcPr>
            <w:tcW w:w="800" w:type="dxa"/>
          </w:tcPr>
          <w:p w:rsidR="007A6462" w:rsidRPr="002C26D7" w:rsidRDefault="007A6462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12100" w:type="dxa"/>
          </w:tcPr>
          <w:p w:rsidR="007A6462" w:rsidRPr="007A6462" w:rsidRDefault="007A6462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462">
              <w:rPr>
                <w:rFonts w:ascii="Times New Roman" w:hAnsi="Times New Roman" w:cs="Times New Roman"/>
                <w:sz w:val="24"/>
                <w:szCs w:val="24"/>
              </w:rPr>
              <w:t>Множество, характеристическое свойство множества, элементы множества. Пустое множество, конечное, бесконечное множество. Способы задания множеств.</w:t>
            </w:r>
          </w:p>
        </w:tc>
        <w:tc>
          <w:tcPr>
            <w:tcW w:w="850" w:type="dxa"/>
          </w:tcPr>
          <w:p w:rsidR="007A6462" w:rsidRPr="002C26D7" w:rsidRDefault="007A646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A6462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B303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</w:tcPr>
          <w:p w:rsidR="007A6462" w:rsidRPr="002C26D7" w:rsidRDefault="007A646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62" w:rsidRPr="002C26D7" w:rsidTr="00520939">
        <w:tc>
          <w:tcPr>
            <w:tcW w:w="800" w:type="dxa"/>
          </w:tcPr>
          <w:p w:rsidR="007A6462" w:rsidRPr="002C26D7" w:rsidRDefault="007A6462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2100" w:type="dxa"/>
          </w:tcPr>
          <w:p w:rsidR="007A6462" w:rsidRPr="007A6462" w:rsidRDefault="007A6462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462">
              <w:rPr>
                <w:rFonts w:ascii="Times New Roman" w:hAnsi="Times New Roman" w:cs="Times New Roman"/>
                <w:sz w:val="24"/>
                <w:szCs w:val="24"/>
              </w:rPr>
              <w:t xml:space="preserve">Подмножество. Отношение принадлежности, включения, равенства. Распознавание подмножеств и элементов </w:t>
            </w:r>
            <w:r w:rsidRPr="007A64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подмножеств с использованием кругов Эйлера.</w:t>
            </w:r>
          </w:p>
        </w:tc>
        <w:tc>
          <w:tcPr>
            <w:tcW w:w="850" w:type="dxa"/>
          </w:tcPr>
          <w:p w:rsidR="007A6462" w:rsidRPr="002C26D7" w:rsidRDefault="007A646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</w:tcPr>
          <w:p w:rsidR="007A6462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2B303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</w:tcPr>
          <w:p w:rsidR="007A6462" w:rsidRPr="002C26D7" w:rsidRDefault="007A646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62" w:rsidRPr="002C26D7" w:rsidTr="00520939">
        <w:tc>
          <w:tcPr>
            <w:tcW w:w="800" w:type="dxa"/>
          </w:tcPr>
          <w:p w:rsidR="007A6462" w:rsidRPr="002C26D7" w:rsidRDefault="007A6462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84</w:t>
            </w:r>
          </w:p>
        </w:tc>
        <w:tc>
          <w:tcPr>
            <w:tcW w:w="12100" w:type="dxa"/>
          </w:tcPr>
          <w:p w:rsidR="007A6462" w:rsidRPr="007A6462" w:rsidRDefault="007A6462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6462">
              <w:rPr>
                <w:rFonts w:ascii="Times New Roman" w:hAnsi="Times New Roman" w:cs="Times New Roman"/>
                <w:sz w:val="24"/>
                <w:szCs w:val="24"/>
              </w:rPr>
              <w:t>Объединение и пересечение множеств. Разность множеств, дополнение множества.  Интерпретация операций над множествами с помощью кругов Эйлера.</w:t>
            </w:r>
            <w:r w:rsidR="005209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65D6">
              <w:rPr>
                <w:rFonts w:ascii="Times New Roman" w:hAnsi="Times New Roman" w:cs="Times New Roman"/>
                <w:sz w:val="24"/>
                <w:szCs w:val="24"/>
              </w:rPr>
              <w:t>Решение комбинаторных задач.</w:t>
            </w:r>
          </w:p>
        </w:tc>
        <w:tc>
          <w:tcPr>
            <w:tcW w:w="850" w:type="dxa"/>
          </w:tcPr>
          <w:p w:rsidR="007A6462" w:rsidRPr="002C26D7" w:rsidRDefault="007A646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A6462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2B303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</w:tcPr>
          <w:p w:rsidR="007A6462" w:rsidRPr="002C26D7" w:rsidRDefault="007A646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62" w:rsidRPr="002C26D7" w:rsidTr="00520939">
        <w:trPr>
          <w:trHeight w:val="315"/>
        </w:trPr>
        <w:tc>
          <w:tcPr>
            <w:tcW w:w="800" w:type="dxa"/>
          </w:tcPr>
          <w:p w:rsidR="007A6462" w:rsidRPr="002C26D7" w:rsidRDefault="007A6462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12100" w:type="dxa"/>
          </w:tcPr>
          <w:p w:rsidR="007A6462" w:rsidRPr="008F6206" w:rsidRDefault="007A6462" w:rsidP="008F62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2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</w:t>
            </w:r>
            <w:r w:rsidR="008F6206">
              <w:rPr>
                <w:rFonts w:ascii="Times New Roman" w:hAnsi="Times New Roman" w:cs="Times New Roman"/>
                <w:b/>
                <w:sz w:val="24"/>
                <w:szCs w:val="24"/>
              </w:rPr>
              <w:t>работа № 5</w:t>
            </w:r>
            <w:r w:rsidRPr="008F620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«Длина окружности и площадь круга».</w:t>
            </w:r>
            <w:r w:rsidRPr="008F6206">
              <w:rPr>
                <w:b/>
              </w:rPr>
              <w:t xml:space="preserve"> </w:t>
            </w:r>
          </w:p>
        </w:tc>
        <w:tc>
          <w:tcPr>
            <w:tcW w:w="850" w:type="dxa"/>
          </w:tcPr>
          <w:p w:rsidR="007A6462" w:rsidRPr="002C26D7" w:rsidRDefault="007A646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A6462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2B303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</w:tcPr>
          <w:p w:rsidR="007A6462" w:rsidRPr="002C26D7" w:rsidRDefault="007A646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6462" w:rsidRPr="002C26D7" w:rsidTr="00520939">
        <w:trPr>
          <w:trHeight w:val="225"/>
        </w:trPr>
        <w:tc>
          <w:tcPr>
            <w:tcW w:w="12900" w:type="dxa"/>
            <w:gridSpan w:val="2"/>
          </w:tcPr>
          <w:p w:rsidR="007A6462" w:rsidRPr="004D4891" w:rsidRDefault="007A6462" w:rsidP="008F620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b/>
              </w:rPr>
              <w:t xml:space="preserve">                                                                   </w:t>
            </w:r>
            <w:r w:rsidRPr="004D4891">
              <w:rPr>
                <w:rFonts w:ascii="Times New Roman" w:hAnsi="Times New Roman" w:cs="Times New Roman"/>
                <w:b/>
                <w:sz w:val="24"/>
                <w:szCs w:val="24"/>
              </w:rPr>
              <w:t>Положительные и отрицательные числа</w:t>
            </w:r>
          </w:p>
        </w:tc>
        <w:tc>
          <w:tcPr>
            <w:tcW w:w="850" w:type="dxa"/>
          </w:tcPr>
          <w:p w:rsidR="007A6462" w:rsidRPr="00501F4B" w:rsidRDefault="00501F4B" w:rsidP="00F35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F4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7A6462" w:rsidRPr="002C26D7" w:rsidRDefault="007A646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A6462" w:rsidRPr="002C26D7" w:rsidRDefault="007A6462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520939">
        <w:tc>
          <w:tcPr>
            <w:tcW w:w="800" w:type="dxa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12100" w:type="dxa"/>
          </w:tcPr>
          <w:p w:rsidR="004D4891" w:rsidRPr="002B303D" w:rsidRDefault="004D4891" w:rsidP="00520939">
            <w:pPr>
              <w:rPr>
                <w:rFonts w:ascii="Times New Roman" w:hAnsi="Times New Roman" w:cs="Times New Roman"/>
                <w:color w:val="7030A0"/>
                <w:sz w:val="24"/>
                <w:szCs w:val="24"/>
              </w:rPr>
            </w:pPr>
            <w:r w:rsidRPr="004D4891">
              <w:rPr>
                <w:rFonts w:ascii="Times New Roman" w:hAnsi="Times New Roman" w:cs="Times New Roman"/>
                <w:b/>
                <w:i/>
                <w:color w:val="7030A0"/>
                <w:sz w:val="24"/>
                <w:szCs w:val="24"/>
              </w:rPr>
              <w:t xml:space="preserve">  </w:t>
            </w:r>
            <w:r w:rsidRPr="004D4891">
              <w:rPr>
                <w:rFonts w:ascii="Times New Roman" w:hAnsi="Times New Roman" w:cs="Times New Roman"/>
                <w:iCs/>
                <w:sz w:val="24"/>
                <w:szCs w:val="24"/>
              </w:rPr>
              <w:t>Анализ контрольной работы</w:t>
            </w:r>
            <w:r w:rsidR="0052093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4D4891">
              <w:rPr>
                <w:rFonts w:ascii="Times New Roman" w:hAnsi="Times New Roman" w:cs="Times New Roman"/>
                <w:sz w:val="24"/>
                <w:szCs w:val="24"/>
              </w:rPr>
              <w:t>Положительные и отрицательные числа. Появление нуля и отрицательных чисел в математике древности. Роль Диофанта.</w:t>
            </w:r>
          </w:p>
        </w:tc>
        <w:tc>
          <w:tcPr>
            <w:tcW w:w="850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2B303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1134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520939">
        <w:tc>
          <w:tcPr>
            <w:tcW w:w="800" w:type="dxa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12100" w:type="dxa"/>
          </w:tcPr>
          <w:p w:rsidR="004D4891" w:rsidRPr="004D4891" w:rsidRDefault="004D4891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891">
              <w:rPr>
                <w:rFonts w:ascii="Times New Roman" w:hAnsi="Times New Roman" w:cs="Times New Roman"/>
                <w:sz w:val="24"/>
                <w:szCs w:val="24"/>
              </w:rPr>
              <w:t>Решение задач с числами с разными знаками.</w:t>
            </w:r>
          </w:p>
        </w:tc>
        <w:tc>
          <w:tcPr>
            <w:tcW w:w="850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B303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520939">
        <w:tc>
          <w:tcPr>
            <w:tcW w:w="800" w:type="dxa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12100" w:type="dxa"/>
          </w:tcPr>
          <w:p w:rsidR="004D4891" w:rsidRPr="004D4891" w:rsidRDefault="004D4891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891">
              <w:rPr>
                <w:rFonts w:ascii="Times New Roman" w:hAnsi="Times New Roman" w:cs="Times New Roman"/>
                <w:sz w:val="24"/>
                <w:szCs w:val="24"/>
              </w:rPr>
              <w:t xml:space="preserve">Координатная   прямая. Изображение чисел на </w:t>
            </w:r>
            <w:proofErr w:type="gramStart"/>
            <w:r w:rsidRPr="004D4891">
              <w:rPr>
                <w:rFonts w:ascii="Times New Roman" w:hAnsi="Times New Roman" w:cs="Times New Roman"/>
                <w:sz w:val="24"/>
                <w:szCs w:val="24"/>
              </w:rPr>
              <w:t>числовой</w:t>
            </w:r>
            <w:proofErr w:type="gramEnd"/>
            <w:r w:rsidRPr="004D4891">
              <w:rPr>
                <w:rFonts w:ascii="Times New Roman" w:hAnsi="Times New Roman" w:cs="Times New Roman"/>
                <w:sz w:val="24"/>
                <w:szCs w:val="24"/>
              </w:rPr>
              <w:t xml:space="preserve"> (координатной) прямой. Множество целых чисел. Противоположные числа.</w:t>
            </w:r>
          </w:p>
        </w:tc>
        <w:tc>
          <w:tcPr>
            <w:tcW w:w="850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B303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520939">
        <w:tc>
          <w:tcPr>
            <w:tcW w:w="800" w:type="dxa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12100" w:type="dxa"/>
          </w:tcPr>
          <w:p w:rsidR="004D4891" w:rsidRPr="004D4891" w:rsidRDefault="004D4891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891">
              <w:rPr>
                <w:rFonts w:ascii="Times New Roman" w:hAnsi="Times New Roman" w:cs="Times New Roman"/>
                <w:sz w:val="24"/>
                <w:szCs w:val="24"/>
              </w:rPr>
              <w:t xml:space="preserve">Точки </w:t>
            </w:r>
            <w:proofErr w:type="gramStart"/>
            <w:r w:rsidRPr="004D489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4D4891">
              <w:rPr>
                <w:rFonts w:ascii="Times New Roman" w:hAnsi="Times New Roman" w:cs="Times New Roman"/>
                <w:sz w:val="24"/>
                <w:szCs w:val="24"/>
              </w:rPr>
              <w:t xml:space="preserve"> координатной прямой.</w:t>
            </w:r>
          </w:p>
        </w:tc>
        <w:tc>
          <w:tcPr>
            <w:tcW w:w="850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B303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520939">
        <w:tc>
          <w:tcPr>
            <w:tcW w:w="800" w:type="dxa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2100" w:type="dxa"/>
          </w:tcPr>
          <w:p w:rsidR="004D4891" w:rsidRPr="004D4891" w:rsidRDefault="00BA71A4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891">
              <w:rPr>
                <w:rFonts w:ascii="Times New Roman" w:hAnsi="Times New Roman" w:cs="Times New Roman"/>
                <w:sz w:val="24"/>
                <w:szCs w:val="24"/>
              </w:rPr>
              <w:t>Целые числа.</w:t>
            </w:r>
          </w:p>
        </w:tc>
        <w:tc>
          <w:tcPr>
            <w:tcW w:w="850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B303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520939">
        <w:tc>
          <w:tcPr>
            <w:tcW w:w="800" w:type="dxa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12100" w:type="dxa"/>
          </w:tcPr>
          <w:p w:rsidR="004D4891" w:rsidRPr="004D4891" w:rsidRDefault="00BA71A4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Действия  целыми </w:t>
            </w:r>
            <w:r w:rsidR="004D4891" w:rsidRPr="004D4891">
              <w:rPr>
                <w:rFonts w:ascii="Times New Roman" w:hAnsi="Times New Roman" w:cs="Times New Roman"/>
                <w:sz w:val="24"/>
                <w:szCs w:val="24"/>
              </w:rPr>
              <w:t xml:space="preserve"> 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4D4891" w:rsidRPr="004D48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2B303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134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520939">
        <w:tc>
          <w:tcPr>
            <w:tcW w:w="800" w:type="dxa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12100" w:type="dxa"/>
          </w:tcPr>
          <w:p w:rsidR="004D4891" w:rsidRPr="004D4891" w:rsidRDefault="004D4891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891">
              <w:rPr>
                <w:rFonts w:ascii="Times New Roman" w:hAnsi="Times New Roman" w:cs="Times New Roman"/>
                <w:sz w:val="24"/>
                <w:szCs w:val="24"/>
              </w:rPr>
              <w:t>Рациональные числа. Множество рациональных чисел. Действия с рациональными числами.</w:t>
            </w:r>
          </w:p>
        </w:tc>
        <w:tc>
          <w:tcPr>
            <w:tcW w:w="850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B303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520939">
        <w:tc>
          <w:tcPr>
            <w:tcW w:w="800" w:type="dxa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12100" w:type="dxa"/>
          </w:tcPr>
          <w:p w:rsidR="004D4891" w:rsidRPr="004D4891" w:rsidRDefault="004D4891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891">
              <w:rPr>
                <w:rFonts w:ascii="Times New Roman" w:hAnsi="Times New Roman" w:cs="Times New Roman"/>
                <w:sz w:val="24"/>
                <w:szCs w:val="24"/>
              </w:rPr>
              <w:t>Модуль числа. Геометрическая интерпретация модуля числа.</w:t>
            </w:r>
          </w:p>
        </w:tc>
        <w:tc>
          <w:tcPr>
            <w:tcW w:w="850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B303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520939">
        <w:tc>
          <w:tcPr>
            <w:tcW w:w="800" w:type="dxa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12100" w:type="dxa"/>
          </w:tcPr>
          <w:p w:rsidR="004D4891" w:rsidRPr="004D4891" w:rsidRDefault="004D4891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891">
              <w:rPr>
                <w:rFonts w:ascii="Times New Roman" w:hAnsi="Times New Roman" w:cs="Times New Roman"/>
                <w:iCs/>
                <w:sz w:val="24"/>
                <w:szCs w:val="24"/>
              </w:rPr>
              <w:t>Решение уравнений с модулем.</w:t>
            </w:r>
          </w:p>
        </w:tc>
        <w:tc>
          <w:tcPr>
            <w:tcW w:w="850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2B303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520939">
        <w:tc>
          <w:tcPr>
            <w:tcW w:w="800" w:type="dxa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12100" w:type="dxa"/>
          </w:tcPr>
          <w:p w:rsidR="004D4891" w:rsidRPr="004D4891" w:rsidRDefault="004D4891" w:rsidP="008F6206">
            <w:pPr>
              <w:pStyle w:val="af1"/>
              <w:spacing w:before="0" w:after="0"/>
              <w:rPr>
                <w:iCs/>
              </w:rPr>
            </w:pPr>
            <w:r w:rsidRPr="004D4891">
              <w:rPr>
                <w:iCs/>
              </w:rPr>
              <w:t>Сравнение отрицательных чисел.</w:t>
            </w:r>
          </w:p>
        </w:tc>
        <w:tc>
          <w:tcPr>
            <w:tcW w:w="850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2B303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520939">
        <w:tc>
          <w:tcPr>
            <w:tcW w:w="800" w:type="dxa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12100" w:type="dxa"/>
          </w:tcPr>
          <w:p w:rsidR="004D4891" w:rsidRPr="004D4891" w:rsidRDefault="004D4891" w:rsidP="008F6206">
            <w:pPr>
              <w:pStyle w:val="af1"/>
              <w:spacing w:before="0" w:after="0"/>
              <w:rPr>
                <w:iCs/>
              </w:rPr>
            </w:pPr>
            <w:r w:rsidRPr="004D4891">
              <w:rPr>
                <w:iCs/>
              </w:rPr>
              <w:t>Сравнение целых чисел.</w:t>
            </w:r>
          </w:p>
        </w:tc>
        <w:tc>
          <w:tcPr>
            <w:tcW w:w="850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2B303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1.02</w:t>
            </w:r>
          </w:p>
        </w:tc>
        <w:tc>
          <w:tcPr>
            <w:tcW w:w="1134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520939">
        <w:tc>
          <w:tcPr>
            <w:tcW w:w="800" w:type="dxa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12100" w:type="dxa"/>
          </w:tcPr>
          <w:p w:rsidR="004D4891" w:rsidRPr="004D4891" w:rsidRDefault="004D4891" w:rsidP="008F6206">
            <w:pPr>
              <w:pStyle w:val="af1"/>
              <w:spacing w:before="0" w:after="0"/>
              <w:rPr>
                <w:iCs/>
              </w:rPr>
            </w:pPr>
            <w:r w:rsidRPr="004D4891">
              <w:rPr>
                <w:iCs/>
              </w:rPr>
              <w:t>Изменение величин.</w:t>
            </w:r>
          </w:p>
        </w:tc>
        <w:tc>
          <w:tcPr>
            <w:tcW w:w="850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B303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520939">
        <w:tc>
          <w:tcPr>
            <w:tcW w:w="800" w:type="dxa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2100" w:type="dxa"/>
          </w:tcPr>
          <w:p w:rsidR="004D4891" w:rsidRPr="004D4891" w:rsidRDefault="004D4891" w:rsidP="008F6206">
            <w:pPr>
              <w:pStyle w:val="af1"/>
              <w:spacing w:before="0" w:after="0"/>
              <w:rPr>
                <w:iCs/>
              </w:rPr>
            </w:pPr>
            <w:r w:rsidRPr="004D4891">
              <w:rPr>
                <w:iCs/>
              </w:rPr>
              <w:t>Решение задач на изменение величин.</w:t>
            </w:r>
          </w:p>
        </w:tc>
        <w:tc>
          <w:tcPr>
            <w:tcW w:w="850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B303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520939">
        <w:trPr>
          <w:trHeight w:val="285"/>
        </w:trPr>
        <w:tc>
          <w:tcPr>
            <w:tcW w:w="800" w:type="dxa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2100" w:type="dxa"/>
          </w:tcPr>
          <w:p w:rsidR="004D4891" w:rsidRPr="008F6206" w:rsidRDefault="008F6206" w:rsidP="008F62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20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№6</w:t>
            </w:r>
            <w:r w:rsidR="004D4891" w:rsidRPr="008F620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«Положительные и отрицательные числа».</w:t>
            </w:r>
          </w:p>
        </w:tc>
        <w:tc>
          <w:tcPr>
            <w:tcW w:w="850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B303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520939">
        <w:trPr>
          <w:trHeight w:val="255"/>
        </w:trPr>
        <w:tc>
          <w:tcPr>
            <w:tcW w:w="12900" w:type="dxa"/>
            <w:gridSpan w:val="2"/>
          </w:tcPr>
          <w:p w:rsidR="004D4891" w:rsidRPr="004D4891" w:rsidRDefault="004D4891" w:rsidP="00303033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</w:t>
            </w:r>
            <w:r w:rsidRPr="004D48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Сложение и вычитание положительных 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Pr="004D4891">
              <w:rPr>
                <w:rFonts w:ascii="Times New Roman" w:hAnsi="Times New Roman" w:cs="Times New Roman"/>
                <w:b/>
                <w:sz w:val="24"/>
                <w:szCs w:val="24"/>
              </w:rPr>
              <w:t>отрицательных чисел</w:t>
            </w:r>
          </w:p>
        </w:tc>
        <w:tc>
          <w:tcPr>
            <w:tcW w:w="850" w:type="dxa"/>
          </w:tcPr>
          <w:p w:rsidR="004D4891" w:rsidRPr="00501F4B" w:rsidRDefault="00501F4B" w:rsidP="00F35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F4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520939">
        <w:tc>
          <w:tcPr>
            <w:tcW w:w="800" w:type="dxa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100" w:type="dxa"/>
          </w:tcPr>
          <w:p w:rsidR="004D4891" w:rsidRPr="004D4891" w:rsidRDefault="002B303D" w:rsidP="008F6206">
            <w:pPr>
              <w:pStyle w:val="af1"/>
              <w:spacing w:before="0" w:after="0"/>
              <w:rPr>
                <w:iCs/>
              </w:rPr>
            </w:pPr>
            <w:r>
              <w:rPr>
                <w:iCs/>
              </w:rPr>
              <w:t>Анализ контрольной работы.</w:t>
            </w:r>
            <w:r w:rsidR="00520939">
              <w:rPr>
                <w:iCs/>
              </w:rPr>
              <w:t xml:space="preserve"> </w:t>
            </w:r>
            <w:r w:rsidR="004D4891" w:rsidRPr="004D4891">
              <w:rPr>
                <w:iCs/>
              </w:rPr>
              <w:t>Сложение отрицательных чисел.</w:t>
            </w:r>
          </w:p>
        </w:tc>
        <w:tc>
          <w:tcPr>
            <w:tcW w:w="850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B303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520939">
        <w:tc>
          <w:tcPr>
            <w:tcW w:w="800" w:type="dxa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2100" w:type="dxa"/>
          </w:tcPr>
          <w:p w:rsidR="004D4891" w:rsidRPr="004D4891" w:rsidRDefault="004D4891" w:rsidP="008F6206">
            <w:pPr>
              <w:pStyle w:val="af1"/>
              <w:spacing w:before="0" w:after="0"/>
              <w:rPr>
                <w:iCs/>
              </w:rPr>
            </w:pPr>
            <w:r w:rsidRPr="004D4891">
              <w:rPr>
                <w:iCs/>
              </w:rPr>
              <w:t>Решение примеров на сложение отрицательных чисел.</w:t>
            </w:r>
          </w:p>
        </w:tc>
        <w:tc>
          <w:tcPr>
            <w:tcW w:w="850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2B303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8.02</w:t>
            </w:r>
          </w:p>
        </w:tc>
        <w:tc>
          <w:tcPr>
            <w:tcW w:w="1134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520939">
        <w:tc>
          <w:tcPr>
            <w:tcW w:w="800" w:type="dxa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100" w:type="dxa"/>
          </w:tcPr>
          <w:p w:rsidR="004D4891" w:rsidRPr="004D4891" w:rsidRDefault="004D4891" w:rsidP="008F6206">
            <w:pPr>
              <w:pStyle w:val="af1"/>
              <w:spacing w:before="0" w:after="0"/>
              <w:rPr>
                <w:iCs/>
              </w:rPr>
            </w:pPr>
            <w:r w:rsidRPr="004D4891">
              <w:rPr>
                <w:iCs/>
              </w:rPr>
              <w:t>Сложение чисел с разными знаками.</w:t>
            </w:r>
          </w:p>
        </w:tc>
        <w:tc>
          <w:tcPr>
            <w:tcW w:w="850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B303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520939">
        <w:tc>
          <w:tcPr>
            <w:tcW w:w="800" w:type="dxa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12100" w:type="dxa"/>
          </w:tcPr>
          <w:p w:rsidR="004D4891" w:rsidRPr="004D4891" w:rsidRDefault="004D4891" w:rsidP="008F6206">
            <w:pPr>
              <w:pStyle w:val="af1"/>
              <w:spacing w:before="0" w:after="0"/>
              <w:rPr>
                <w:iCs/>
              </w:rPr>
            </w:pPr>
            <w:r w:rsidRPr="004D4891">
              <w:rPr>
                <w:iCs/>
              </w:rPr>
              <w:t>Решение примеров на сложение чисел с разными знаками.</w:t>
            </w:r>
          </w:p>
        </w:tc>
        <w:tc>
          <w:tcPr>
            <w:tcW w:w="850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B303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520939">
        <w:tc>
          <w:tcPr>
            <w:tcW w:w="800" w:type="dxa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100" w:type="dxa"/>
          </w:tcPr>
          <w:p w:rsidR="004D4891" w:rsidRPr="004D4891" w:rsidRDefault="004D4891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891">
              <w:rPr>
                <w:rFonts w:ascii="Times New Roman" w:hAnsi="Times New Roman" w:cs="Times New Roman"/>
                <w:sz w:val="24"/>
                <w:szCs w:val="24"/>
              </w:rPr>
              <w:t>Свойства сложения рациональных чисел</w:t>
            </w:r>
          </w:p>
        </w:tc>
        <w:tc>
          <w:tcPr>
            <w:tcW w:w="850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B303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520939">
        <w:tc>
          <w:tcPr>
            <w:tcW w:w="800" w:type="dxa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12100" w:type="dxa"/>
          </w:tcPr>
          <w:p w:rsidR="004D4891" w:rsidRPr="004D4891" w:rsidRDefault="004D4891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891">
              <w:rPr>
                <w:rFonts w:ascii="Times New Roman" w:hAnsi="Times New Roman" w:cs="Times New Roman"/>
                <w:iCs/>
                <w:sz w:val="24"/>
                <w:szCs w:val="24"/>
              </w:rPr>
              <w:t>Решение задач на сложение чисел с разными знаками.</w:t>
            </w:r>
          </w:p>
        </w:tc>
        <w:tc>
          <w:tcPr>
            <w:tcW w:w="850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B303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520939">
        <w:tc>
          <w:tcPr>
            <w:tcW w:w="800" w:type="dxa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12100" w:type="dxa"/>
          </w:tcPr>
          <w:p w:rsidR="004D4891" w:rsidRPr="004D4891" w:rsidRDefault="004D4891" w:rsidP="008F6206">
            <w:pPr>
              <w:pStyle w:val="af1"/>
              <w:spacing w:before="0" w:after="0"/>
              <w:rPr>
                <w:iCs/>
              </w:rPr>
            </w:pPr>
            <w:r w:rsidRPr="004D4891">
              <w:rPr>
                <w:iCs/>
              </w:rPr>
              <w:t>Вычитание.</w:t>
            </w:r>
          </w:p>
        </w:tc>
        <w:tc>
          <w:tcPr>
            <w:tcW w:w="850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2B303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1134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520939">
        <w:tc>
          <w:tcPr>
            <w:tcW w:w="800" w:type="dxa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12100" w:type="dxa"/>
          </w:tcPr>
          <w:p w:rsidR="004D4891" w:rsidRPr="004D4891" w:rsidRDefault="004D4891" w:rsidP="008F6206">
            <w:pPr>
              <w:pStyle w:val="af1"/>
              <w:spacing w:before="0" w:after="0"/>
              <w:rPr>
                <w:iCs/>
              </w:rPr>
            </w:pPr>
            <w:r w:rsidRPr="004D4891">
              <w:rPr>
                <w:iCs/>
              </w:rPr>
              <w:t>Решение примеров на вычитание.</w:t>
            </w:r>
          </w:p>
        </w:tc>
        <w:tc>
          <w:tcPr>
            <w:tcW w:w="850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2B303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520939">
        <w:tc>
          <w:tcPr>
            <w:tcW w:w="800" w:type="dxa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12100" w:type="dxa"/>
          </w:tcPr>
          <w:p w:rsidR="004D4891" w:rsidRPr="004D4891" w:rsidRDefault="004D4891" w:rsidP="008F6206">
            <w:pPr>
              <w:pStyle w:val="af1"/>
              <w:spacing w:before="0" w:after="0"/>
              <w:rPr>
                <w:iCs/>
              </w:rPr>
            </w:pPr>
            <w:r w:rsidRPr="004D4891">
              <w:rPr>
                <w:iCs/>
              </w:rPr>
              <w:t>Решение уравнений и задач на вычитание.</w:t>
            </w:r>
          </w:p>
        </w:tc>
        <w:tc>
          <w:tcPr>
            <w:tcW w:w="850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2B303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520939">
        <w:tc>
          <w:tcPr>
            <w:tcW w:w="800" w:type="dxa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12100" w:type="dxa"/>
          </w:tcPr>
          <w:p w:rsidR="004D4891" w:rsidRPr="004D4891" w:rsidRDefault="004D4891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891">
              <w:rPr>
                <w:rFonts w:ascii="Times New Roman" w:hAnsi="Times New Roman" w:cs="Times New Roman"/>
                <w:sz w:val="24"/>
                <w:szCs w:val="24"/>
              </w:rPr>
              <w:t xml:space="preserve"> Вычитание рациональных чисел.</w:t>
            </w:r>
          </w:p>
        </w:tc>
        <w:tc>
          <w:tcPr>
            <w:tcW w:w="850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B303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520939">
        <w:tc>
          <w:tcPr>
            <w:tcW w:w="800" w:type="dxa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12100" w:type="dxa"/>
          </w:tcPr>
          <w:p w:rsidR="004D4891" w:rsidRPr="004D4891" w:rsidRDefault="004D4891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D4891">
              <w:rPr>
                <w:rFonts w:ascii="Times New Roman" w:hAnsi="Times New Roman" w:cs="Times New Roman"/>
                <w:sz w:val="24"/>
                <w:szCs w:val="24"/>
              </w:rPr>
              <w:t>Вычитание рациональных чисел. Решение уравнений.</w:t>
            </w:r>
          </w:p>
        </w:tc>
        <w:tc>
          <w:tcPr>
            <w:tcW w:w="850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2B303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520939">
        <w:tc>
          <w:tcPr>
            <w:tcW w:w="800" w:type="dxa"/>
          </w:tcPr>
          <w:p w:rsidR="004D4891" w:rsidRPr="002C26D7" w:rsidRDefault="004D4891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12100" w:type="dxa"/>
          </w:tcPr>
          <w:p w:rsidR="004D4891" w:rsidRPr="008F6206" w:rsidRDefault="008F6206" w:rsidP="008F62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20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7</w:t>
            </w:r>
            <w:r w:rsidR="004D4891" w:rsidRPr="008F620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«Сложение и вычитание рациональных чисел».</w:t>
            </w:r>
          </w:p>
        </w:tc>
        <w:tc>
          <w:tcPr>
            <w:tcW w:w="850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4D4891" w:rsidRPr="002C26D7" w:rsidRDefault="002B303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1134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4891" w:rsidRPr="002C26D7" w:rsidTr="00520939">
        <w:trPr>
          <w:trHeight w:val="404"/>
        </w:trPr>
        <w:tc>
          <w:tcPr>
            <w:tcW w:w="800" w:type="dxa"/>
          </w:tcPr>
          <w:p w:rsidR="004D4891" w:rsidRPr="002C26D7" w:rsidRDefault="004D4891" w:rsidP="005209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0" w:type="dxa"/>
          </w:tcPr>
          <w:p w:rsidR="004D4891" w:rsidRPr="004D4891" w:rsidRDefault="004D4891" w:rsidP="008F62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4891"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 и деление положительных и отрицательных чисел.</w:t>
            </w:r>
          </w:p>
        </w:tc>
        <w:tc>
          <w:tcPr>
            <w:tcW w:w="850" w:type="dxa"/>
          </w:tcPr>
          <w:p w:rsidR="004D4891" w:rsidRPr="00501F4B" w:rsidRDefault="00501F4B" w:rsidP="00F35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F4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891" w:rsidRPr="002C26D7" w:rsidRDefault="004D4891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520939">
        <w:trPr>
          <w:trHeight w:val="284"/>
        </w:trPr>
        <w:tc>
          <w:tcPr>
            <w:tcW w:w="800" w:type="dxa"/>
          </w:tcPr>
          <w:p w:rsidR="000C548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112</w:t>
            </w:r>
          </w:p>
        </w:tc>
        <w:tc>
          <w:tcPr>
            <w:tcW w:w="12100" w:type="dxa"/>
          </w:tcPr>
          <w:p w:rsidR="000C5487" w:rsidRPr="000C5487" w:rsidRDefault="002B303D" w:rsidP="008F6206">
            <w:pPr>
              <w:pStyle w:val="af1"/>
              <w:spacing w:before="0" w:after="0"/>
              <w:rPr>
                <w:iCs/>
              </w:rPr>
            </w:pPr>
            <w:r>
              <w:rPr>
                <w:iCs/>
              </w:rPr>
              <w:t xml:space="preserve">Анализ контрольной </w:t>
            </w:r>
            <w:proofErr w:type="spellStart"/>
            <w:r>
              <w:rPr>
                <w:iCs/>
              </w:rPr>
              <w:t>работы</w:t>
            </w:r>
            <w:proofErr w:type="gramStart"/>
            <w:r>
              <w:rPr>
                <w:iCs/>
              </w:rPr>
              <w:t>.</w:t>
            </w:r>
            <w:r w:rsidR="000C5487" w:rsidRPr="000C5487">
              <w:rPr>
                <w:iCs/>
              </w:rPr>
              <w:t>У</w:t>
            </w:r>
            <w:proofErr w:type="gramEnd"/>
            <w:r w:rsidR="000C5487" w:rsidRPr="000C5487">
              <w:rPr>
                <w:iCs/>
              </w:rPr>
              <w:t>множение</w:t>
            </w:r>
            <w:proofErr w:type="spellEnd"/>
            <w:r w:rsidR="000C5487" w:rsidRPr="000C5487">
              <w:rPr>
                <w:iCs/>
              </w:rPr>
              <w:t>.</w:t>
            </w:r>
          </w:p>
        </w:tc>
        <w:tc>
          <w:tcPr>
            <w:tcW w:w="850" w:type="dxa"/>
          </w:tcPr>
          <w:p w:rsidR="000C5487" w:rsidRDefault="00BC4A1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2B303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520939">
        <w:tc>
          <w:tcPr>
            <w:tcW w:w="800" w:type="dxa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12100" w:type="dxa"/>
          </w:tcPr>
          <w:p w:rsidR="000C5487" w:rsidRPr="000C5487" w:rsidRDefault="000C5487" w:rsidP="008F6206">
            <w:pPr>
              <w:pStyle w:val="af1"/>
              <w:spacing w:before="0" w:after="0"/>
              <w:rPr>
                <w:iCs/>
              </w:rPr>
            </w:pPr>
            <w:r w:rsidRPr="000C5487">
              <w:rPr>
                <w:iCs/>
              </w:rPr>
              <w:t>Умножение отрицательных чисел. Почему       (-1)* (-1)=+1?</w:t>
            </w:r>
          </w:p>
        </w:tc>
        <w:tc>
          <w:tcPr>
            <w:tcW w:w="850" w:type="dxa"/>
          </w:tcPr>
          <w:p w:rsidR="000C5487" w:rsidRPr="002C26D7" w:rsidRDefault="00BC4A15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2B303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520939">
        <w:tc>
          <w:tcPr>
            <w:tcW w:w="800" w:type="dxa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12100" w:type="dxa"/>
          </w:tcPr>
          <w:p w:rsidR="000C5487" w:rsidRPr="000C5487" w:rsidRDefault="000C5487" w:rsidP="008F6206">
            <w:pPr>
              <w:pStyle w:val="af1"/>
              <w:spacing w:before="0" w:after="0"/>
              <w:rPr>
                <w:iCs/>
              </w:rPr>
            </w:pPr>
            <w:r w:rsidRPr="000C5487">
              <w:rPr>
                <w:iCs/>
              </w:rPr>
              <w:t>Умножение чисел с разными знаками.</w:t>
            </w:r>
          </w:p>
        </w:tc>
        <w:tc>
          <w:tcPr>
            <w:tcW w:w="850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B303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520939">
        <w:tc>
          <w:tcPr>
            <w:tcW w:w="800" w:type="dxa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12100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Умножение рациональных чисел</w:t>
            </w:r>
          </w:p>
        </w:tc>
        <w:tc>
          <w:tcPr>
            <w:tcW w:w="850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2B303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520939">
        <w:tc>
          <w:tcPr>
            <w:tcW w:w="800" w:type="dxa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2100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Переместительное свойство умножения рациональных чисел.</w:t>
            </w:r>
          </w:p>
        </w:tc>
        <w:tc>
          <w:tcPr>
            <w:tcW w:w="850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2B303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1.03</w:t>
            </w:r>
          </w:p>
        </w:tc>
        <w:tc>
          <w:tcPr>
            <w:tcW w:w="1134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520939">
        <w:tc>
          <w:tcPr>
            <w:tcW w:w="800" w:type="dxa"/>
          </w:tcPr>
          <w:p w:rsidR="000C548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2100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Сочетательное свойство умножения рациональных чисел.</w:t>
            </w:r>
          </w:p>
        </w:tc>
        <w:tc>
          <w:tcPr>
            <w:tcW w:w="850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B303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520939">
        <w:tc>
          <w:tcPr>
            <w:tcW w:w="800" w:type="dxa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12100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Коэффициент.</w:t>
            </w:r>
          </w:p>
        </w:tc>
        <w:tc>
          <w:tcPr>
            <w:tcW w:w="850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A71A4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520939">
        <w:tc>
          <w:tcPr>
            <w:tcW w:w="800" w:type="dxa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2100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Распределительное свойство умножения.</w:t>
            </w:r>
          </w:p>
        </w:tc>
        <w:tc>
          <w:tcPr>
            <w:tcW w:w="850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A71A4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</w:p>
        </w:tc>
        <w:tc>
          <w:tcPr>
            <w:tcW w:w="1134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520939">
        <w:tc>
          <w:tcPr>
            <w:tcW w:w="800" w:type="dxa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100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Вынесение общего множителя за скобки.</w:t>
            </w:r>
          </w:p>
        </w:tc>
        <w:tc>
          <w:tcPr>
            <w:tcW w:w="850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A71A4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520939">
        <w:tc>
          <w:tcPr>
            <w:tcW w:w="800" w:type="dxa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2100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Приведение подобных слагаемых.</w:t>
            </w:r>
          </w:p>
        </w:tc>
        <w:tc>
          <w:tcPr>
            <w:tcW w:w="850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C50C3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520939">
        <w:tc>
          <w:tcPr>
            <w:tcW w:w="800" w:type="dxa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100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Упрощение выражений.</w:t>
            </w:r>
          </w:p>
        </w:tc>
        <w:tc>
          <w:tcPr>
            <w:tcW w:w="850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94B6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520939">
        <w:tc>
          <w:tcPr>
            <w:tcW w:w="800" w:type="dxa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2100" w:type="dxa"/>
          </w:tcPr>
          <w:p w:rsidR="000C5487" w:rsidRPr="000C5487" w:rsidRDefault="000C5487" w:rsidP="008F6206">
            <w:pPr>
              <w:pStyle w:val="af1"/>
              <w:spacing w:before="0" w:after="0"/>
              <w:rPr>
                <w:iCs/>
              </w:rPr>
            </w:pPr>
            <w:r w:rsidRPr="000C5487">
              <w:rPr>
                <w:iCs/>
              </w:rPr>
              <w:t>Деление.</w:t>
            </w:r>
          </w:p>
        </w:tc>
        <w:tc>
          <w:tcPr>
            <w:tcW w:w="850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94B6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520939">
        <w:tc>
          <w:tcPr>
            <w:tcW w:w="800" w:type="dxa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2100" w:type="dxa"/>
          </w:tcPr>
          <w:p w:rsidR="000C5487" w:rsidRPr="000C5487" w:rsidRDefault="000C5487" w:rsidP="008F6206">
            <w:pPr>
              <w:pStyle w:val="af1"/>
              <w:spacing w:before="0" w:after="0"/>
              <w:rPr>
                <w:iCs/>
              </w:rPr>
            </w:pPr>
            <w:r w:rsidRPr="000C5487">
              <w:rPr>
                <w:iCs/>
              </w:rPr>
              <w:t>Деление чисел с разными знаками.</w:t>
            </w:r>
          </w:p>
        </w:tc>
        <w:tc>
          <w:tcPr>
            <w:tcW w:w="850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794B6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520939">
        <w:tc>
          <w:tcPr>
            <w:tcW w:w="800" w:type="dxa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12100" w:type="dxa"/>
          </w:tcPr>
          <w:p w:rsidR="000C5487" w:rsidRPr="000C5487" w:rsidRDefault="000C5487" w:rsidP="008F6206">
            <w:pPr>
              <w:pStyle w:val="af1"/>
              <w:spacing w:before="0" w:after="0"/>
              <w:rPr>
                <w:iCs/>
              </w:rPr>
            </w:pPr>
            <w:r w:rsidRPr="000C5487">
              <w:rPr>
                <w:iCs/>
              </w:rPr>
              <w:t>Деление отрицательных чисел.</w:t>
            </w:r>
          </w:p>
        </w:tc>
        <w:tc>
          <w:tcPr>
            <w:tcW w:w="850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794B6D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15.03</w:t>
            </w:r>
          </w:p>
        </w:tc>
        <w:tc>
          <w:tcPr>
            <w:tcW w:w="1134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520939">
        <w:tc>
          <w:tcPr>
            <w:tcW w:w="800" w:type="dxa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2100" w:type="dxa"/>
          </w:tcPr>
          <w:p w:rsidR="000C5487" w:rsidRPr="000C5487" w:rsidRDefault="000C5487" w:rsidP="008F6206">
            <w:pPr>
              <w:pStyle w:val="af1"/>
              <w:spacing w:before="0" w:after="0"/>
              <w:rPr>
                <w:iCs/>
              </w:rPr>
            </w:pPr>
            <w:r w:rsidRPr="000C5487">
              <w:rPr>
                <w:iCs/>
              </w:rPr>
              <w:t xml:space="preserve"> Решение задач и уравнений с рациональными числами.</w:t>
            </w:r>
          </w:p>
        </w:tc>
        <w:tc>
          <w:tcPr>
            <w:tcW w:w="850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794B6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520939">
        <w:trPr>
          <w:trHeight w:val="315"/>
        </w:trPr>
        <w:tc>
          <w:tcPr>
            <w:tcW w:w="800" w:type="dxa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12100" w:type="dxa"/>
          </w:tcPr>
          <w:p w:rsidR="000C5487" w:rsidRPr="008F6206" w:rsidRDefault="008F6206" w:rsidP="008F62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20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8</w:t>
            </w:r>
            <w:r w:rsidR="000C5487" w:rsidRPr="008F620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«Умножение и деление рациональных чисел».</w:t>
            </w:r>
            <w:r w:rsidR="000C5487" w:rsidRPr="008F62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794B6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520939">
        <w:trPr>
          <w:trHeight w:val="225"/>
        </w:trPr>
        <w:tc>
          <w:tcPr>
            <w:tcW w:w="12900" w:type="dxa"/>
            <w:gridSpan w:val="2"/>
          </w:tcPr>
          <w:p w:rsidR="000C5487" w:rsidRPr="00274D04" w:rsidRDefault="000C5487" w:rsidP="008F6206">
            <w:pPr>
              <w:rPr>
                <w:b/>
                <w:i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</w:t>
            </w:r>
            <w:r w:rsidRPr="004D4891">
              <w:rPr>
                <w:rFonts w:ascii="Times New Roman" w:hAnsi="Times New Roman" w:cs="Times New Roman"/>
                <w:b/>
                <w:sz w:val="24"/>
                <w:szCs w:val="24"/>
              </w:rPr>
              <w:t>Решение уравнений</w:t>
            </w:r>
          </w:p>
        </w:tc>
        <w:tc>
          <w:tcPr>
            <w:tcW w:w="850" w:type="dxa"/>
          </w:tcPr>
          <w:p w:rsidR="000C5487" w:rsidRPr="00501F4B" w:rsidRDefault="00501F4B" w:rsidP="00F35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F4B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520939">
        <w:trPr>
          <w:trHeight w:val="315"/>
        </w:trPr>
        <w:tc>
          <w:tcPr>
            <w:tcW w:w="800" w:type="dxa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2100" w:type="dxa"/>
          </w:tcPr>
          <w:p w:rsidR="000C5487" w:rsidRPr="000C5487" w:rsidRDefault="000C5487" w:rsidP="008F6206">
            <w:pPr>
              <w:pStyle w:val="af1"/>
              <w:spacing w:before="0" w:after="0"/>
              <w:rPr>
                <w:iCs/>
              </w:rPr>
            </w:pPr>
            <w:r w:rsidRPr="000C5487">
              <w:rPr>
                <w:iCs/>
              </w:rPr>
              <w:t>Анализ контрольной работы. Уравнения.</w:t>
            </w:r>
          </w:p>
        </w:tc>
        <w:tc>
          <w:tcPr>
            <w:tcW w:w="850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794B6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520939">
        <w:tc>
          <w:tcPr>
            <w:tcW w:w="800" w:type="dxa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12100" w:type="dxa"/>
          </w:tcPr>
          <w:p w:rsidR="000C5487" w:rsidRPr="000C5487" w:rsidRDefault="000C5487" w:rsidP="008F6206">
            <w:pPr>
              <w:pStyle w:val="af1"/>
              <w:spacing w:before="0" w:after="0"/>
              <w:rPr>
                <w:iCs/>
              </w:rPr>
            </w:pPr>
            <w:r w:rsidRPr="000C5487">
              <w:rPr>
                <w:iCs/>
              </w:rPr>
              <w:t>Решение уравнений.</w:t>
            </w:r>
          </w:p>
        </w:tc>
        <w:tc>
          <w:tcPr>
            <w:tcW w:w="850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794B6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520939">
        <w:tc>
          <w:tcPr>
            <w:tcW w:w="800" w:type="dxa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12100" w:type="dxa"/>
          </w:tcPr>
          <w:p w:rsidR="000C5487" w:rsidRPr="000C5487" w:rsidRDefault="000C5487" w:rsidP="008F6206">
            <w:pPr>
              <w:pStyle w:val="af1"/>
              <w:spacing w:before="0" w:after="0"/>
              <w:rPr>
                <w:iCs/>
              </w:rPr>
            </w:pPr>
            <w:r w:rsidRPr="000C5487">
              <w:rPr>
                <w:iCs/>
              </w:rPr>
              <w:t xml:space="preserve"> Способы решения уравнений</w:t>
            </w:r>
          </w:p>
        </w:tc>
        <w:tc>
          <w:tcPr>
            <w:tcW w:w="850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794B6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520939">
        <w:tc>
          <w:tcPr>
            <w:tcW w:w="800" w:type="dxa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2100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Раскрытие скобок при решении уравнений.</w:t>
            </w:r>
          </w:p>
        </w:tc>
        <w:tc>
          <w:tcPr>
            <w:tcW w:w="850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28400B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1.04</w:t>
            </w:r>
          </w:p>
        </w:tc>
        <w:tc>
          <w:tcPr>
            <w:tcW w:w="1134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520939">
        <w:tc>
          <w:tcPr>
            <w:tcW w:w="800" w:type="dxa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2100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 xml:space="preserve"> Основное свойство пропорции при решении уравнений.</w:t>
            </w:r>
          </w:p>
        </w:tc>
        <w:tc>
          <w:tcPr>
            <w:tcW w:w="850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7610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520939">
        <w:tc>
          <w:tcPr>
            <w:tcW w:w="800" w:type="dxa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12100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Разные способы решения уравнений.</w:t>
            </w:r>
          </w:p>
        </w:tc>
        <w:tc>
          <w:tcPr>
            <w:tcW w:w="850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7610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520939">
        <w:tc>
          <w:tcPr>
            <w:tcW w:w="800" w:type="dxa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12100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Решение задач с помощью уравнений</w:t>
            </w:r>
          </w:p>
        </w:tc>
        <w:tc>
          <w:tcPr>
            <w:tcW w:w="850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7610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520939">
        <w:tc>
          <w:tcPr>
            <w:tcW w:w="800" w:type="dxa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12100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Составление уравнения по условию задачи.</w:t>
            </w:r>
          </w:p>
        </w:tc>
        <w:tc>
          <w:tcPr>
            <w:tcW w:w="850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7610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520939">
        <w:tc>
          <w:tcPr>
            <w:tcW w:w="800" w:type="dxa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2100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Решение простых задач с помощью уравнений.</w:t>
            </w:r>
          </w:p>
        </w:tc>
        <w:tc>
          <w:tcPr>
            <w:tcW w:w="850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D7610E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1134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520939">
        <w:tc>
          <w:tcPr>
            <w:tcW w:w="800" w:type="dxa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12100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Решение сложных задач с помощью уравнений.</w:t>
            </w:r>
          </w:p>
        </w:tc>
        <w:tc>
          <w:tcPr>
            <w:tcW w:w="850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7610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520939">
        <w:tc>
          <w:tcPr>
            <w:tcW w:w="800" w:type="dxa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12100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систематизация учебного материала.</w:t>
            </w:r>
          </w:p>
        </w:tc>
        <w:tc>
          <w:tcPr>
            <w:tcW w:w="850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7610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520939">
        <w:trPr>
          <w:trHeight w:val="315"/>
        </w:trPr>
        <w:tc>
          <w:tcPr>
            <w:tcW w:w="800" w:type="dxa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12100" w:type="dxa"/>
          </w:tcPr>
          <w:p w:rsidR="000C5487" w:rsidRPr="008F6206" w:rsidRDefault="000C5487" w:rsidP="008F62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20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</w:t>
            </w:r>
            <w:r w:rsidRPr="008F620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="008F6206" w:rsidRPr="008F6206">
              <w:rPr>
                <w:rFonts w:ascii="Times New Roman" w:hAnsi="Times New Roman" w:cs="Times New Roman"/>
                <w:b/>
                <w:sz w:val="24"/>
                <w:szCs w:val="24"/>
              </w:rPr>
              <w:t>работа № 9</w:t>
            </w:r>
            <w:r w:rsidRPr="008F62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F6206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«Решение уравнений».</w:t>
            </w:r>
            <w:r w:rsidRPr="008F6206">
              <w:rPr>
                <w:b/>
              </w:rPr>
              <w:t xml:space="preserve"> </w:t>
            </w:r>
          </w:p>
        </w:tc>
        <w:tc>
          <w:tcPr>
            <w:tcW w:w="850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7610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520939">
        <w:trPr>
          <w:trHeight w:val="225"/>
        </w:trPr>
        <w:tc>
          <w:tcPr>
            <w:tcW w:w="800" w:type="dxa"/>
          </w:tcPr>
          <w:p w:rsidR="000C548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0" w:type="dxa"/>
          </w:tcPr>
          <w:p w:rsidR="000C5487" w:rsidRPr="000C5487" w:rsidRDefault="000C5487" w:rsidP="000C5487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b/>
                <w:sz w:val="24"/>
                <w:szCs w:val="24"/>
              </w:rPr>
              <w:t>Координаты на плоскости</w:t>
            </w:r>
          </w:p>
        </w:tc>
        <w:tc>
          <w:tcPr>
            <w:tcW w:w="850" w:type="dxa"/>
          </w:tcPr>
          <w:p w:rsidR="000C5487" w:rsidRPr="00501F4B" w:rsidRDefault="00501F4B" w:rsidP="00F35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1F4B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276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520939">
        <w:tc>
          <w:tcPr>
            <w:tcW w:w="800" w:type="dxa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2100" w:type="dxa"/>
          </w:tcPr>
          <w:p w:rsidR="000C5487" w:rsidRPr="000C548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iCs/>
                <w:sz w:val="24"/>
                <w:szCs w:val="24"/>
              </w:rPr>
              <w:t>Анализ контрольной работы.</w:t>
            </w: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 xml:space="preserve"> Понятие о равенстве фигур.</w:t>
            </w:r>
          </w:p>
        </w:tc>
        <w:tc>
          <w:tcPr>
            <w:tcW w:w="850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D7610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520939">
        <w:tc>
          <w:tcPr>
            <w:tcW w:w="800" w:type="dxa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12100" w:type="dxa"/>
          </w:tcPr>
          <w:p w:rsidR="000C5487" w:rsidRPr="000C548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Осевая  симметрия.</w:t>
            </w:r>
          </w:p>
        </w:tc>
        <w:tc>
          <w:tcPr>
            <w:tcW w:w="850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D7610E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15.04</w:t>
            </w:r>
          </w:p>
        </w:tc>
        <w:tc>
          <w:tcPr>
            <w:tcW w:w="1134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520939">
        <w:tc>
          <w:tcPr>
            <w:tcW w:w="800" w:type="dxa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00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Центральная и зеркальная  симметрия.</w:t>
            </w:r>
          </w:p>
        </w:tc>
        <w:tc>
          <w:tcPr>
            <w:tcW w:w="850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D7610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520939">
        <w:tc>
          <w:tcPr>
            <w:tcW w:w="800" w:type="dxa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12100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Изображение симметричных фигур. Построение точки, симметричной данной.</w:t>
            </w:r>
          </w:p>
        </w:tc>
        <w:tc>
          <w:tcPr>
            <w:tcW w:w="850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D7610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520939">
        <w:tc>
          <w:tcPr>
            <w:tcW w:w="800" w:type="dxa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00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Взаимное расположение двух прямых, двух окружностей, прямой и окружности.</w:t>
            </w:r>
          </w:p>
        </w:tc>
        <w:tc>
          <w:tcPr>
            <w:tcW w:w="850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7610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520939">
        <w:tc>
          <w:tcPr>
            <w:tcW w:w="800" w:type="dxa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145</w:t>
            </w:r>
          </w:p>
        </w:tc>
        <w:tc>
          <w:tcPr>
            <w:tcW w:w="12100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Координатная плоскость</w:t>
            </w:r>
          </w:p>
        </w:tc>
        <w:tc>
          <w:tcPr>
            <w:tcW w:w="850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D7610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520939">
        <w:tc>
          <w:tcPr>
            <w:tcW w:w="800" w:type="dxa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12100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Точки на координатной плоскости.</w:t>
            </w:r>
          </w:p>
        </w:tc>
        <w:tc>
          <w:tcPr>
            <w:tcW w:w="850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D7610E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22.04</w:t>
            </w:r>
          </w:p>
        </w:tc>
        <w:tc>
          <w:tcPr>
            <w:tcW w:w="1134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520939">
        <w:tc>
          <w:tcPr>
            <w:tcW w:w="800" w:type="dxa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2100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Геометрические фигуры на координатной плоскости.</w:t>
            </w:r>
          </w:p>
        </w:tc>
        <w:tc>
          <w:tcPr>
            <w:tcW w:w="850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D7610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520939">
        <w:tc>
          <w:tcPr>
            <w:tcW w:w="800" w:type="dxa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12100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Рисунки на координатной плоскости.</w:t>
            </w:r>
          </w:p>
        </w:tc>
        <w:tc>
          <w:tcPr>
            <w:tcW w:w="850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D7610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520939">
        <w:tc>
          <w:tcPr>
            <w:tcW w:w="800" w:type="dxa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12100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Графики</w:t>
            </w:r>
          </w:p>
        </w:tc>
        <w:tc>
          <w:tcPr>
            <w:tcW w:w="850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7610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520939">
        <w:tc>
          <w:tcPr>
            <w:tcW w:w="800" w:type="dxa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12100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Графики изменений.</w:t>
            </w:r>
          </w:p>
        </w:tc>
        <w:tc>
          <w:tcPr>
            <w:tcW w:w="850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D7610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5487" w:rsidRPr="002C26D7" w:rsidTr="00520939">
        <w:tc>
          <w:tcPr>
            <w:tcW w:w="800" w:type="dxa"/>
          </w:tcPr>
          <w:p w:rsidR="000C5487" w:rsidRPr="002C26D7" w:rsidRDefault="000C5487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12100" w:type="dxa"/>
          </w:tcPr>
          <w:p w:rsidR="000C5487" w:rsidRPr="000C5487" w:rsidRDefault="000C5487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Повторение и систематизация учебного материала</w:t>
            </w:r>
          </w:p>
        </w:tc>
        <w:tc>
          <w:tcPr>
            <w:tcW w:w="850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0C5487" w:rsidRPr="002C26D7" w:rsidRDefault="00D7610E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134" w:type="dxa"/>
          </w:tcPr>
          <w:p w:rsidR="000C5487" w:rsidRPr="002C26D7" w:rsidRDefault="000C5487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078" w:rsidRPr="002C26D7" w:rsidTr="00520939">
        <w:tc>
          <w:tcPr>
            <w:tcW w:w="800" w:type="dxa"/>
          </w:tcPr>
          <w:p w:rsidR="00BE1078" w:rsidRPr="002C26D7" w:rsidRDefault="00BE107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100" w:type="dxa"/>
          </w:tcPr>
          <w:p w:rsidR="00BE1078" w:rsidRPr="000C5487" w:rsidRDefault="00BE1078" w:rsidP="008F62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C5487">
              <w:rPr>
                <w:rFonts w:ascii="Times New Roman" w:hAnsi="Times New Roman" w:cs="Times New Roman"/>
                <w:sz w:val="24"/>
                <w:szCs w:val="24"/>
              </w:rPr>
              <w:t>Подготовка к контрольной работе.</w:t>
            </w:r>
          </w:p>
        </w:tc>
        <w:tc>
          <w:tcPr>
            <w:tcW w:w="850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078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D7610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078" w:rsidRPr="002C26D7" w:rsidTr="00520939">
        <w:tc>
          <w:tcPr>
            <w:tcW w:w="800" w:type="dxa"/>
          </w:tcPr>
          <w:p w:rsidR="00BE1078" w:rsidRPr="002C26D7" w:rsidRDefault="00BE107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12100" w:type="dxa"/>
          </w:tcPr>
          <w:p w:rsidR="00BE1078" w:rsidRPr="008F6206" w:rsidRDefault="00BE1078" w:rsidP="008F62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6206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10 «Координаты на плоскости»</w:t>
            </w:r>
          </w:p>
        </w:tc>
        <w:tc>
          <w:tcPr>
            <w:tcW w:w="850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078" w:rsidRPr="002C26D7" w:rsidRDefault="00D7610E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3.05</w:t>
            </w:r>
          </w:p>
        </w:tc>
        <w:tc>
          <w:tcPr>
            <w:tcW w:w="1134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078" w:rsidRPr="002C26D7" w:rsidTr="00520939">
        <w:tc>
          <w:tcPr>
            <w:tcW w:w="12900" w:type="dxa"/>
            <w:gridSpan w:val="2"/>
          </w:tcPr>
          <w:p w:rsidR="00BE1078" w:rsidRPr="002C26D7" w:rsidRDefault="00BE1078" w:rsidP="003030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Многоугольники и многогранники</w:t>
            </w:r>
          </w:p>
        </w:tc>
        <w:tc>
          <w:tcPr>
            <w:tcW w:w="850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078" w:rsidRPr="002C26D7" w:rsidTr="00520939">
        <w:tc>
          <w:tcPr>
            <w:tcW w:w="800" w:type="dxa"/>
          </w:tcPr>
          <w:p w:rsidR="00BE1078" w:rsidRPr="002C26D7" w:rsidRDefault="00BE107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0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контрольной работы №10. Параллелограмм </w:t>
            </w:r>
          </w:p>
        </w:tc>
        <w:tc>
          <w:tcPr>
            <w:tcW w:w="850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078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7610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078" w:rsidRPr="002C26D7" w:rsidTr="00520939">
        <w:tc>
          <w:tcPr>
            <w:tcW w:w="800" w:type="dxa"/>
          </w:tcPr>
          <w:p w:rsidR="00BE1078" w:rsidRPr="002C26D7" w:rsidRDefault="00BE107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00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параллелограмма</w:t>
            </w:r>
          </w:p>
        </w:tc>
        <w:tc>
          <w:tcPr>
            <w:tcW w:w="850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078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7610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078" w:rsidRPr="002C26D7" w:rsidTr="00520939">
        <w:tc>
          <w:tcPr>
            <w:tcW w:w="800" w:type="dxa"/>
          </w:tcPr>
          <w:p w:rsidR="00BE1078" w:rsidRPr="002C26D7" w:rsidRDefault="00BE107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00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Ромб </w:t>
            </w:r>
          </w:p>
        </w:tc>
        <w:tc>
          <w:tcPr>
            <w:tcW w:w="850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078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7610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078" w:rsidRPr="002C26D7" w:rsidTr="00520939">
        <w:tc>
          <w:tcPr>
            <w:tcW w:w="800" w:type="dxa"/>
          </w:tcPr>
          <w:p w:rsidR="00BE1078" w:rsidRPr="002C26D7" w:rsidRDefault="00BE107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100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Площади </w:t>
            </w:r>
          </w:p>
        </w:tc>
        <w:tc>
          <w:tcPr>
            <w:tcW w:w="850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078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7610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078" w:rsidRPr="002C26D7" w:rsidTr="00520939">
        <w:tc>
          <w:tcPr>
            <w:tcW w:w="800" w:type="dxa"/>
          </w:tcPr>
          <w:p w:rsidR="00BE1078" w:rsidRPr="002C26D7" w:rsidRDefault="00BE107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12100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площади треугольника </w:t>
            </w:r>
          </w:p>
        </w:tc>
        <w:tc>
          <w:tcPr>
            <w:tcW w:w="850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078" w:rsidRPr="002C26D7" w:rsidRDefault="00D7610E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10.05</w:t>
            </w:r>
          </w:p>
        </w:tc>
        <w:tc>
          <w:tcPr>
            <w:tcW w:w="1134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078" w:rsidRPr="002C26D7" w:rsidTr="00520939">
        <w:tc>
          <w:tcPr>
            <w:tcW w:w="800" w:type="dxa"/>
          </w:tcPr>
          <w:p w:rsidR="00BE1078" w:rsidRPr="002C26D7" w:rsidRDefault="00BE107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2100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«Площади»</w:t>
            </w:r>
          </w:p>
        </w:tc>
        <w:tc>
          <w:tcPr>
            <w:tcW w:w="850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078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7610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078" w:rsidRPr="002C26D7" w:rsidTr="00520939">
        <w:tc>
          <w:tcPr>
            <w:tcW w:w="800" w:type="dxa"/>
          </w:tcPr>
          <w:p w:rsidR="00BE1078" w:rsidRPr="002C26D7" w:rsidRDefault="00BE107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100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Призма: понятие, элементы, изображение.</w:t>
            </w:r>
            <w:r w:rsidRPr="007A6462">
              <w:rPr>
                <w:rFonts w:ascii="Times New Roman" w:hAnsi="Times New Roman" w:cs="Times New Roman"/>
                <w:sz w:val="24"/>
                <w:szCs w:val="24"/>
              </w:rPr>
              <w:t xml:space="preserve"> Изображение пространственных фигур. Примеры сечений. Многогранники, правильные многогранники, правильные многоугольники.</w:t>
            </w:r>
          </w:p>
        </w:tc>
        <w:tc>
          <w:tcPr>
            <w:tcW w:w="850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078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D7610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078" w:rsidRPr="002C26D7" w:rsidTr="00520939">
        <w:tc>
          <w:tcPr>
            <w:tcW w:w="800" w:type="dxa"/>
          </w:tcPr>
          <w:p w:rsidR="00BE1078" w:rsidRPr="002C26D7" w:rsidRDefault="00BE107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12100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Призма</w:t>
            </w: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078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7610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078" w:rsidRPr="002C26D7" w:rsidTr="00520939">
        <w:tc>
          <w:tcPr>
            <w:tcW w:w="800" w:type="dxa"/>
          </w:tcPr>
          <w:p w:rsidR="00BE1078" w:rsidRPr="002C26D7" w:rsidRDefault="00BE107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12100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 «</w:t>
            </w:r>
            <w:r w:rsidRPr="006E383B">
              <w:rPr>
                <w:rFonts w:ascii="Times New Roman" w:hAnsi="Times New Roman" w:cs="Times New Roman"/>
                <w:sz w:val="24"/>
                <w:szCs w:val="24"/>
              </w:rPr>
              <w:t>Многоугольники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многоранники</w:t>
            </w:r>
            <w:proofErr w:type="spellEnd"/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850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078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D7610E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02C8" w:rsidRPr="002C26D7" w:rsidTr="00520939">
        <w:tc>
          <w:tcPr>
            <w:tcW w:w="800" w:type="dxa"/>
          </w:tcPr>
          <w:p w:rsidR="00CE02C8" w:rsidRPr="00CE02C8" w:rsidRDefault="00CE02C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02C8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12100" w:type="dxa"/>
          </w:tcPr>
          <w:p w:rsidR="00CE02C8" w:rsidRPr="00D00610" w:rsidRDefault="00CE02C8" w:rsidP="00CE02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610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850" w:type="dxa"/>
          </w:tcPr>
          <w:p w:rsidR="00CE02C8" w:rsidRPr="002C26D7" w:rsidRDefault="00CE02C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CE02C8" w:rsidRPr="002C26D7" w:rsidRDefault="00CE02C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17.05</w:t>
            </w:r>
          </w:p>
        </w:tc>
        <w:tc>
          <w:tcPr>
            <w:tcW w:w="1134" w:type="dxa"/>
          </w:tcPr>
          <w:p w:rsidR="00CE02C8" w:rsidRPr="002C26D7" w:rsidRDefault="00CE02C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078" w:rsidRPr="002C26D7" w:rsidTr="00520939">
        <w:tc>
          <w:tcPr>
            <w:tcW w:w="800" w:type="dxa"/>
          </w:tcPr>
          <w:p w:rsidR="00BE1078" w:rsidRPr="002C26D7" w:rsidRDefault="00BE107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00" w:type="dxa"/>
          </w:tcPr>
          <w:p w:rsidR="00BE1078" w:rsidRPr="002C26D7" w:rsidRDefault="00CE02C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383B">
              <w:rPr>
                <w:rFonts w:ascii="Times New Roman" w:hAnsi="Times New Roman" w:cs="Times New Roman"/>
                <w:b/>
                <w:sz w:val="24"/>
                <w:szCs w:val="24"/>
              </w:rPr>
              <w:t>курса математики 6 класса</w:t>
            </w:r>
          </w:p>
        </w:tc>
        <w:tc>
          <w:tcPr>
            <w:tcW w:w="850" w:type="dxa"/>
          </w:tcPr>
          <w:p w:rsidR="00BE1078" w:rsidRPr="001D651E" w:rsidRDefault="00BC4A15" w:rsidP="00F35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51E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1276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078" w:rsidRPr="002C26D7" w:rsidTr="00520939">
        <w:tc>
          <w:tcPr>
            <w:tcW w:w="800" w:type="dxa"/>
          </w:tcPr>
          <w:p w:rsidR="00BE1078" w:rsidRPr="002C26D7" w:rsidRDefault="00BE107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100" w:type="dxa"/>
          </w:tcPr>
          <w:p w:rsidR="00BE1078" w:rsidRPr="002C26D7" w:rsidRDefault="00CE02C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Повторение. Обыкновенные дроби. Арифметические действия с обыкновенными дробями.</w:t>
            </w:r>
          </w:p>
        </w:tc>
        <w:tc>
          <w:tcPr>
            <w:tcW w:w="850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078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C14F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078" w:rsidRPr="002C26D7" w:rsidTr="00520939">
        <w:tc>
          <w:tcPr>
            <w:tcW w:w="800" w:type="dxa"/>
          </w:tcPr>
          <w:p w:rsidR="00BE1078" w:rsidRPr="002C26D7" w:rsidRDefault="00BE107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00" w:type="dxa"/>
          </w:tcPr>
          <w:p w:rsidR="00BE1078" w:rsidRPr="002C26D7" w:rsidRDefault="00CE02C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Повторение. Арифметические действия с десятичными дробями.</w:t>
            </w:r>
          </w:p>
        </w:tc>
        <w:tc>
          <w:tcPr>
            <w:tcW w:w="850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078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1C14F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078" w:rsidRPr="002C26D7" w:rsidTr="00520939">
        <w:tc>
          <w:tcPr>
            <w:tcW w:w="800" w:type="dxa"/>
          </w:tcPr>
          <w:p w:rsidR="00BE1078" w:rsidRPr="002C26D7" w:rsidRDefault="00BE107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100" w:type="dxa"/>
          </w:tcPr>
          <w:p w:rsidR="00BE1078" w:rsidRPr="002C26D7" w:rsidRDefault="00CE02C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Повторение. Арифметические действия с десятичными дробями.</w:t>
            </w:r>
          </w:p>
        </w:tc>
        <w:tc>
          <w:tcPr>
            <w:tcW w:w="850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078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C14F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078" w:rsidRPr="002C26D7" w:rsidTr="00520939">
        <w:tc>
          <w:tcPr>
            <w:tcW w:w="800" w:type="dxa"/>
          </w:tcPr>
          <w:p w:rsidR="00BE1078" w:rsidRPr="002C26D7" w:rsidRDefault="00BE107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12100" w:type="dxa"/>
          </w:tcPr>
          <w:p w:rsidR="00BE1078" w:rsidRPr="002C26D7" w:rsidRDefault="00CE02C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Повторение. Арифметические действия с целыми числами.</w:t>
            </w:r>
          </w:p>
        </w:tc>
        <w:tc>
          <w:tcPr>
            <w:tcW w:w="850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078" w:rsidRPr="002C26D7" w:rsidRDefault="00FA124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C14F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078" w:rsidRPr="002C26D7" w:rsidTr="00520939">
        <w:tc>
          <w:tcPr>
            <w:tcW w:w="800" w:type="dxa"/>
          </w:tcPr>
          <w:p w:rsidR="00BE1078" w:rsidRPr="002C26D7" w:rsidRDefault="00BE107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12100" w:type="dxa"/>
          </w:tcPr>
          <w:p w:rsidR="00BE1078" w:rsidRPr="002C26D7" w:rsidRDefault="00CE02C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Повторение. Арифметические действия с рациональными числами.</w:t>
            </w:r>
          </w:p>
        </w:tc>
        <w:tc>
          <w:tcPr>
            <w:tcW w:w="850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078" w:rsidRPr="002C26D7" w:rsidRDefault="001C14F0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24.05</w:t>
            </w:r>
          </w:p>
        </w:tc>
        <w:tc>
          <w:tcPr>
            <w:tcW w:w="1134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078" w:rsidRPr="002C26D7" w:rsidTr="00520939">
        <w:tc>
          <w:tcPr>
            <w:tcW w:w="800" w:type="dxa"/>
          </w:tcPr>
          <w:p w:rsidR="00BE1078" w:rsidRPr="002C26D7" w:rsidRDefault="00BE107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</w:t>
            </w:r>
          </w:p>
        </w:tc>
        <w:tc>
          <w:tcPr>
            <w:tcW w:w="12100" w:type="dxa"/>
          </w:tcPr>
          <w:p w:rsidR="00BE1078" w:rsidRPr="00BD6525" w:rsidRDefault="00CE02C8" w:rsidP="00F35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Повторение. Арифметические действия с рациональными числами.</w:t>
            </w:r>
          </w:p>
        </w:tc>
        <w:tc>
          <w:tcPr>
            <w:tcW w:w="850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078" w:rsidRPr="002C26D7" w:rsidRDefault="007C2BD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1C14F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078" w:rsidRPr="002C26D7" w:rsidTr="00520939">
        <w:tc>
          <w:tcPr>
            <w:tcW w:w="800" w:type="dxa"/>
          </w:tcPr>
          <w:p w:rsidR="00BE1078" w:rsidRPr="002C26D7" w:rsidRDefault="00BE107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2100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Повторение. Решение текстовых задач арифметическими способами.</w:t>
            </w:r>
          </w:p>
        </w:tc>
        <w:tc>
          <w:tcPr>
            <w:tcW w:w="850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078" w:rsidRPr="002C26D7" w:rsidRDefault="007C2BD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1C14F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078" w:rsidRPr="002C26D7" w:rsidTr="00520939">
        <w:tc>
          <w:tcPr>
            <w:tcW w:w="800" w:type="dxa"/>
          </w:tcPr>
          <w:p w:rsidR="00BE1078" w:rsidRPr="002C26D7" w:rsidRDefault="00BE107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</w:t>
            </w:r>
          </w:p>
        </w:tc>
        <w:tc>
          <w:tcPr>
            <w:tcW w:w="12100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Повторение. Решение текстовых задач арифметическими способами.</w:t>
            </w:r>
          </w:p>
        </w:tc>
        <w:tc>
          <w:tcPr>
            <w:tcW w:w="850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078" w:rsidRPr="002C26D7" w:rsidRDefault="007C2BD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1C14F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078" w:rsidRPr="002C26D7" w:rsidTr="00520939">
        <w:tc>
          <w:tcPr>
            <w:tcW w:w="800" w:type="dxa"/>
          </w:tcPr>
          <w:p w:rsidR="00BE1078" w:rsidRPr="002C26D7" w:rsidRDefault="00BE107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00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Повторение. Решение текстовых задач арифметическими способами.</w:t>
            </w:r>
          </w:p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26D7">
              <w:rPr>
                <w:rFonts w:ascii="Times New Roman" w:hAnsi="Times New Roman" w:cs="Times New Roman"/>
                <w:sz w:val="24"/>
                <w:szCs w:val="24"/>
              </w:rPr>
              <w:t>Итоговый урок.</w:t>
            </w:r>
          </w:p>
        </w:tc>
        <w:tc>
          <w:tcPr>
            <w:tcW w:w="850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E1078" w:rsidRPr="002C26D7" w:rsidRDefault="007C2BD4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1C14F0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078" w:rsidRPr="002C26D7" w:rsidTr="00520939">
        <w:tc>
          <w:tcPr>
            <w:tcW w:w="800" w:type="dxa"/>
          </w:tcPr>
          <w:p w:rsidR="00BE1078" w:rsidRPr="002C26D7" w:rsidRDefault="00BE1078" w:rsidP="00F35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173-175</w:t>
            </w:r>
          </w:p>
        </w:tc>
        <w:tc>
          <w:tcPr>
            <w:tcW w:w="12100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урок</w:t>
            </w:r>
          </w:p>
        </w:tc>
        <w:tc>
          <w:tcPr>
            <w:tcW w:w="850" w:type="dxa"/>
          </w:tcPr>
          <w:p w:rsidR="00BE1078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E1078" w:rsidRPr="002C26D7" w:rsidRDefault="001C14F0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31.05</w:t>
            </w:r>
          </w:p>
        </w:tc>
        <w:tc>
          <w:tcPr>
            <w:tcW w:w="1134" w:type="dxa"/>
          </w:tcPr>
          <w:p w:rsidR="00BE1078" w:rsidRPr="002C26D7" w:rsidRDefault="00BE1078" w:rsidP="00F35D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29E5" w:rsidRDefault="00A229E5" w:rsidP="00905EC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A229E5" w:rsidSect="00520939">
      <w:pgSz w:w="16838" w:h="11906" w:orient="landscape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E5B" w:rsidRDefault="00AC7E5B" w:rsidP="00BE1078">
      <w:pPr>
        <w:spacing w:after="0" w:line="240" w:lineRule="auto"/>
      </w:pPr>
      <w:r>
        <w:separator/>
      </w:r>
    </w:p>
  </w:endnote>
  <w:endnote w:type="continuationSeparator" w:id="0">
    <w:p w:rsidR="00AC7E5B" w:rsidRDefault="00AC7E5B" w:rsidP="00BE1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E5B" w:rsidRDefault="00AC7E5B" w:rsidP="00BE1078">
      <w:pPr>
        <w:spacing w:after="0" w:line="240" w:lineRule="auto"/>
      </w:pPr>
      <w:r>
        <w:separator/>
      </w:r>
    </w:p>
  </w:footnote>
  <w:footnote w:type="continuationSeparator" w:id="0">
    <w:p w:rsidR="00AC7E5B" w:rsidRDefault="00AC7E5B" w:rsidP="00BE10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/>
        <w:b/>
        <w:i w:val="0"/>
      </w:rPr>
    </w:lvl>
  </w:abstractNum>
  <w:abstractNum w:abstractNumId="4">
    <w:nsid w:val="00000006"/>
    <w:multiLevelType w:val="single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975"/>
        </w:tabs>
        <w:ind w:left="975" w:hanging="435"/>
      </w:pPr>
      <w:rPr>
        <w:rFonts w:cs="Times New Roman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8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9">
    <w:nsid w:val="0000000C"/>
    <w:multiLevelType w:val="singleLevel"/>
    <w:tmpl w:val="0000000C"/>
    <w:name w:val="WW8Num1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0">
    <w:nsid w:val="0000000D"/>
    <w:multiLevelType w:val="singleLevel"/>
    <w:tmpl w:val="0000000D"/>
    <w:name w:val="WW8Num1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b/>
        <w:i w:val="0"/>
      </w:rPr>
    </w:lvl>
  </w:abstractNum>
  <w:abstractNum w:abstractNumId="11">
    <w:nsid w:val="0000000E"/>
    <w:multiLevelType w:val="single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</w:rPr>
    </w:lvl>
  </w:abstractNum>
  <w:abstractNum w:abstractNumId="12">
    <w:nsid w:val="0000000F"/>
    <w:multiLevelType w:val="singleLevel"/>
    <w:tmpl w:val="0000000F"/>
    <w:name w:val="WW8Num15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3">
    <w:nsid w:val="00000010"/>
    <w:multiLevelType w:val="singleLevel"/>
    <w:tmpl w:val="00000010"/>
    <w:name w:val="WW8Num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 w:val="0"/>
      </w:rPr>
    </w:lvl>
  </w:abstractNum>
  <w:abstractNum w:abstractNumId="14">
    <w:nsid w:val="00000011"/>
    <w:multiLevelType w:val="singleLevel"/>
    <w:tmpl w:val="00000011"/>
    <w:name w:val="WW8Num1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5">
    <w:nsid w:val="00000012"/>
    <w:multiLevelType w:val="singleLevel"/>
    <w:tmpl w:val="00000012"/>
    <w:name w:val="WW8Num1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6">
    <w:nsid w:val="00000013"/>
    <w:multiLevelType w:val="singleLevel"/>
    <w:tmpl w:val="00000013"/>
    <w:name w:val="WW8Num1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7">
    <w:nsid w:val="00000014"/>
    <w:multiLevelType w:val="singleLevel"/>
    <w:tmpl w:val="00000014"/>
    <w:name w:val="WW8Num2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</w:rPr>
    </w:lvl>
  </w:abstractNum>
  <w:abstractNum w:abstractNumId="18">
    <w:nsid w:val="04CE07DD"/>
    <w:multiLevelType w:val="hybridMultilevel"/>
    <w:tmpl w:val="165C4BDE"/>
    <w:lvl w:ilvl="0" w:tplc="E2E647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2946A77"/>
    <w:multiLevelType w:val="hybridMultilevel"/>
    <w:tmpl w:val="69149A2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BAC5D0A"/>
    <w:multiLevelType w:val="hybridMultilevel"/>
    <w:tmpl w:val="8AD82A3C"/>
    <w:lvl w:ilvl="0" w:tplc="722A4F94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1">
    <w:nsid w:val="23A65024"/>
    <w:multiLevelType w:val="hybridMultilevel"/>
    <w:tmpl w:val="7D56C0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4D0C89"/>
    <w:multiLevelType w:val="hybridMultilevel"/>
    <w:tmpl w:val="F9560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EB859ED"/>
    <w:multiLevelType w:val="hybridMultilevel"/>
    <w:tmpl w:val="DA36C1E4"/>
    <w:lvl w:ilvl="0" w:tplc="08DC4AA4">
      <w:start w:val="1"/>
      <w:numFmt w:val="decimal"/>
      <w:lvlText w:val="%1."/>
      <w:lvlJc w:val="left"/>
      <w:pPr>
        <w:ind w:left="648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7200" w:hanging="360"/>
      </w:pPr>
    </w:lvl>
    <w:lvl w:ilvl="2" w:tplc="0419001B" w:tentative="1">
      <w:start w:val="1"/>
      <w:numFmt w:val="lowerRoman"/>
      <w:lvlText w:val="%3."/>
      <w:lvlJc w:val="right"/>
      <w:pPr>
        <w:ind w:left="7920" w:hanging="180"/>
      </w:pPr>
    </w:lvl>
    <w:lvl w:ilvl="3" w:tplc="0419000F" w:tentative="1">
      <w:start w:val="1"/>
      <w:numFmt w:val="decimal"/>
      <w:lvlText w:val="%4."/>
      <w:lvlJc w:val="left"/>
      <w:pPr>
        <w:ind w:left="8640" w:hanging="360"/>
      </w:pPr>
    </w:lvl>
    <w:lvl w:ilvl="4" w:tplc="04190019" w:tentative="1">
      <w:start w:val="1"/>
      <w:numFmt w:val="lowerLetter"/>
      <w:lvlText w:val="%5."/>
      <w:lvlJc w:val="left"/>
      <w:pPr>
        <w:ind w:left="9360" w:hanging="360"/>
      </w:pPr>
    </w:lvl>
    <w:lvl w:ilvl="5" w:tplc="0419001B" w:tentative="1">
      <w:start w:val="1"/>
      <w:numFmt w:val="lowerRoman"/>
      <w:lvlText w:val="%6."/>
      <w:lvlJc w:val="right"/>
      <w:pPr>
        <w:ind w:left="10080" w:hanging="180"/>
      </w:pPr>
    </w:lvl>
    <w:lvl w:ilvl="6" w:tplc="0419000F" w:tentative="1">
      <w:start w:val="1"/>
      <w:numFmt w:val="decimal"/>
      <w:lvlText w:val="%7."/>
      <w:lvlJc w:val="left"/>
      <w:pPr>
        <w:ind w:left="10800" w:hanging="360"/>
      </w:pPr>
    </w:lvl>
    <w:lvl w:ilvl="7" w:tplc="04190019" w:tentative="1">
      <w:start w:val="1"/>
      <w:numFmt w:val="lowerLetter"/>
      <w:lvlText w:val="%8."/>
      <w:lvlJc w:val="left"/>
      <w:pPr>
        <w:ind w:left="11520" w:hanging="360"/>
      </w:pPr>
    </w:lvl>
    <w:lvl w:ilvl="8" w:tplc="0419001B" w:tentative="1">
      <w:start w:val="1"/>
      <w:numFmt w:val="lowerRoman"/>
      <w:lvlText w:val="%9."/>
      <w:lvlJc w:val="right"/>
      <w:pPr>
        <w:ind w:left="12240" w:hanging="180"/>
      </w:pPr>
    </w:lvl>
  </w:abstractNum>
  <w:abstractNum w:abstractNumId="24">
    <w:nsid w:val="48D843BE"/>
    <w:multiLevelType w:val="multilevel"/>
    <w:tmpl w:val="14520B7E"/>
    <w:lvl w:ilvl="0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  <w:bCs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  <w:bCs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  <w:bCs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  <w:bCs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  <w:bCs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  <w:bCs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  <w:bCs/>
      </w:rPr>
    </w:lvl>
  </w:abstractNum>
  <w:abstractNum w:abstractNumId="25">
    <w:nsid w:val="608D4777"/>
    <w:multiLevelType w:val="hybridMultilevel"/>
    <w:tmpl w:val="EADE062A"/>
    <w:lvl w:ilvl="0" w:tplc="0419000B">
      <w:start w:val="1"/>
      <w:numFmt w:val="bullet"/>
      <w:lvlText w:val=""/>
      <w:lvlJc w:val="left"/>
      <w:pPr>
        <w:ind w:left="8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26">
    <w:nsid w:val="63FE4CC9"/>
    <w:multiLevelType w:val="hybridMultilevel"/>
    <w:tmpl w:val="4E0EC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BC4725"/>
    <w:multiLevelType w:val="hybridMultilevel"/>
    <w:tmpl w:val="AB0A0EC2"/>
    <w:lvl w:ilvl="0" w:tplc="04190001">
      <w:start w:val="1"/>
      <w:numFmt w:val="bullet"/>
      <w:lvlText w:val=""/>
      <w:lvlJc w:val="left"/>
      <w:pPr>
        <w:ind w:left="4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7" w:hanging="360"/>
      </w:pPr>
      <w:rPr>
        <w:rFonts w:ascii="Wingdings" w:hAnsi="Wingdings" w:hint="default"/>
      </w:rPr>
    </w:lvl>
  </w:abstractNum>
  <w:abstractNum w:abstractNumId="28">
    <w:nsid w:val="650416D9"/>
    <w:multiLevelType w:val="hybridMultilevel"/>
    <w:tmpl w:val="241EDD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A620E19"/>
    <w:multiLevelType w:val="hybridMultilevel"/>
    <w:tmpl w:val="58A069E8"/>
    <w:lvl w:ilvl="0" w:tplc="722A4F94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B831A93"/>
    <w:multiLevelType w:val="hybridMultilevel"/>
    <w:tmpl w:val="6EE27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F2B624B"/>
    <w:multiLevelType w:val="hybridMultilevel"/>
    <w:tmpl w:val="BB427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530" w:hanging="450"/>
      </w:pPr>
      <w:rPr>
        <w:rFonts w:ascii="Symbol" w:hAnsi="Symbol" w:hint="default"/>
      </w:rPr>
    </w:lvl>
    <w:lvl w:ilvl="2" w:tplc="E39A3718">
      <w:numFmt w:val="bullet"/>
      <w:lvlText w:val="•"/>
      <w:lvlJc w:val="left"/>
      <w:pPr>
        <w:ind w:left="2250" w:hanging="450"/>
      </w:pPr>
      <w:rPr>
        <w:rFonts w:ascii="Times New Roman" w:eastAsia="Calibri" w:hAnsi="Times New Roman"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6"/>
  </w:num>
  <w:num w:numId="3">
    <w:abstractNumId w:val="22"/>
  </w:num>
  <w:num w:numId="4">
    <w:abstractNumId w:val="27"/>
  </w:num>
  <w:num w:numId="5">
    <w:abstractNumId w:val="24"/>
  </w:num>
  <w:num w:numId="6">
    <w:abstractNumId w:val="29"/>
  </w:num>
  <w:num w:numId="7">
    <w:abstractNumId w:val="20"/>
  </w:num>
  <w:num w:numId="8">
    <w:abstractNumId w:val="25"/>
  </w:num>
  <w:num w:numId="9">
    <w:abstractNumId w:val="30"/>
  </w:num>
  <w:num w:numId="10">
    <w:abstractNumId w:val="21"/>
  </w:num>
  <w:num w:numId="11">
    <w:abstractNumId w:val="19"/>
  </w:num>
  <w:num w:numId="12">
    <w:abstractNumId w:val="18"/>
  </w:num>
  <w:num w:numId="13">
    <w:abstractNumId w:val="23"/>
  </w:num>
  <w:num w:numId="14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6310"/>
    <w:rsid w:val="00016010"/>
    <w:rsid w:val="00071135"/>
    <w:rsid w:val="00075535"/>
    <w:rsid w:val="00077539"/>
    <w:rsid w:val="000905DE"/>
    <w:rsid w:val="00095620"/>
    <w:rsid w:val="00095F1A"/>
    <w:rsid w:val="000C5487"/>
    <w:rsid w:val="000D772B"/>
    <w:rsid w:val="000E5AFC"/>
    <w:rsid w:val="0012343A"/>
    <w:rsid w:val="00142389"/>
    <w:rsid w:val="00150692"/>
    <w:rsid w:val="00154953"/>
    <w:rsid w:val="00165927"/>
    <w:rsid w:val="00173DE9"/>
    <w:rsid w:val="001779F6"/>
    <w:rsid w:val="00180422"/>
    <w:rsid w:val="001903E2"/>
    <w:rsid w:val="001930BD"/>
    <w:rsid w:val="001C14F0"/>
    <w:rsid w:val="001D651E"/>
    <w:rsid w:val="001D65B8"/>
    <w:rsid w:val="001D79D4"/>
    <w:rsid w:val="001F5959"/>
    <w:rsid w:val="002025E5"/>
    <w:rsid w:val="002726A4"/>
    <w:rsid w:val="00283C0B"/>
    <w:rsid w:val="0028400B"/>
    <w:rsid w:val="002B303D"/>
    <w:rsid w:val="003016C5"/>
    <w:rsid w:val="00302470"/>
    <w:rsid w:val="00303033"/>
    <w:rsid w:val="003059B8"/>
    <w:rsid w:val="00305D84"/>
    <w:rsid w:val="00311577"/>
    <w:rsid w:val="00334FEC"/>
    <w:rsid w:val="00336157"/>
    <w:rsid w:val="00344493"/>
    <w:rsid w:val="00377A6B"/>
    <w:rsid w:val="003A3971"/>
    <w:rsid w:val="003B5077"/>
    <w:rsid w:val="003B70EE"/>
    <w:rsid w:val="003D6717"/>
    <w:rsid w:val="003E522C"/>
    <w:rsid w:val="003E5EB5"/>
    <w:rsid w:val="003F556F"/>
    <w:rsid w:val="00407CFA"/>
    <w:rsid w:val="004263D8"/>
    <w:rsid w:val="004305E4"/>
    <w:rsid w:val="00433C9A"/>
    <w:rsid w:val="004A6ED4"/>
    <w:rsid w:val="004B47E9"/>
    <w:rsid w:val="004B6627"/>
    <w:rsid w:val="004B7D85"/>
    <w:rsid w:val="004D4891"/>
    <w:rsid w:val="004D7E86"/>
    <w:rsid w:val="00501F4B"/>
    <w:rsid w:val="0050404F"/>
    <w:rsid w:val="00506FF0"/>
    <w:rsid w:val="00520939"/>
    <w:rsid w:val="0053674A"/>
    <w:rsid w:val="00541D55"/>
    <w:rsid w:val="00547B93"/>
    <w:rsid w:val="00566310"/>
    <w:rsid w:val="005F768D"/>
    <w:rsid w:val="00627EBA"/>
    <w:rsid w:val="0065069F"/>
    <w:rsid w:val="006B0FB2"/>
    <w:rsid w:val="00717BE2"/>
    <w:rsid w:val="0074299D"/>
    <w:rsid w:val="007765D6"/>
    <w:rsid w:val="0078663E"/>
    <w:rsid w:val="00787FFE"/>
    <w:rsid w:val="00794B6D"/>
    <w:rsid w:val="00797A6F"/>
    <w:rsid w:val="007A6462"/>
    <w:rsid w:val="007B3593"/>
    <w:rsid w:val="007B4BA0"/>
    <w:rsid w:val="007C2BD4"/>
    <w:rsid w:val="007E5466"/>
    <w:rsid w:val="008069ED"/>
    <w:rsid w:val="008240CB"/>
    <w:rsid w:val="0082515E"/>
    <w:rsid w:val="00843487"/>
    <w:rsid w:val="008612F3"/>
    <w:rsid w:val="008E6075"/>
    <w:rsid w:val="008F6206"/>
    <w:rsid w:val="00905EC2"/>
    <w:rsid w:val="00920D33"/>
    <w:rsid w:val="00961CA1"/>
    <w:rsid w:val="0098547B"/>
    <w:rsid w:val="009A334B"/>
    <w:rsid w:val="009C7668"/>
    <w:rsid w:val="00A019F3"/>
    <w:rsid w:val="00A229E5"/>
    <w:rsid w:val="00A44ABC"/>
    <w:rsid w:val="00A6400F"/>
    <w:rsid w:val="00A64F7D"/>
    <w:rsid w:val="00A82775"/>
    <w:rsid w:val="00AC258A"/>
    <w:rsid w:val="00AC7E5B"/>
    <w:rsid w:val="00AE221F"/>
    <w:rsid w:val="00AF7FB5"/>
    <w:rsid w:val="00B32D47"/>
    <w:rsid w:val="00B40A45"/>
    <w:rsid w:val="00B97C40"/>
    <w:rsid w:val="00BA71A4"/>
    <w:rsid w:val="00BC1B90"/>
    <w:rsid w:val="00BC4A15"/>
    <w:rsid w:val="00BE1078"/>
    <w:rsid w:val="00BE57C2"/>
    <w:rsid w:val="00BE6C61"/>
    <w:rsid w:val="00C3367A"/>
    <w:rsid w:val="00C359C4"/>
    <w:rsid w:val="00C50C3D"/>
    <w:rsid w:val="00CA3CF5"/>
    <w:rsid w:val="00CE02C8"/>
    <w:rsid w:val="00D00610"/>
    <w:rsid w:val="00D4577D"/>
    <w:rsid w:val="00D7610E"/>
    <w:rsid w:val="00D76D57"/>
    <w:rsid w:val="00DA3979"/>
    <w:rsid w:val="00DF5BE3"/>
    <w:rsid w:val="00DF74E7"/>
    <w:rsid w:val="00E00629"/>
    <w:rsid w:val="00E00A0D"/>
    <w:rsid w:val="00E0213F"/>
    <w:rsid w:val="00E466D1"/>
    <w:rsid w:val="00E503C4"/>
    <w:rsid w:val="00E726A0"/>
    <w:rsid w:val="00E90E87"/>
    <w:rsid w:val="00EA7BA9"/>
    <w:rsid w:val="00EE2560"/>
    <w:rsid w:val="00F12E3C"/>
    <w:rsid w:val="00F231FD"/>
    <w:rsid w:val="00F35DA5"/>
    <w:rsid w:val="00F668A4"/>
    <w:rsid w:val="00F736D7"/>
    <w:rsid w:val="00F92FAF"/>
    <w:rsid w:val="00FA1244"/>
    <w:rsid w:val="00FA1928"/>
    <w:rsid w:val="00FA3B2F"/>
    <w:rsid w:val="00FC1CFB"/>
    <w:rsid w:val="00FC56A1"/>
    <w:rsid w:val="00FD00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F7D"/>
  </w:style>
  <w:style w:type="paragraph" w:styleId="1">
    <w:name w:val="heading 1"/>
    <w:basedOn w:val="a"/>
    <w:next w:val="a"/>
    <w:link w:val="10"/>
    <w:uiPriority w:val="99"/>
    <w:qFormat/>
    <w:rsid w:val="00F35DA5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35DA5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35DA5"/>
  </w:style>
  <w:style w:type="paragraph" w:customStyle="1" w:styleId="Default">
    <w:name w:val="Default"/>
    <w:rsid w:val="00F35D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 Spacing"/>
    <w:link w:val="a4"/>
    <w:uiPriority w:val="99"/>
    <w:qFormat/>
    <w:rsid w:val="00F35D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34">
    <w:name w:val="Font Style34"/>
    <w:uiPriority w:val="99"/>
    <w:rsid w:val="00F35DA5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35">
    <w:name w:val="Font Style35"/>
    <w:uiPriority w:val="99"/>
    <w:rsid w:val="00F35DA5"/>
    <w:rPr>
      <w:rFonts w:ascii="Times New Roman" w:hAnsi="Times New Roman" w:cs="Times New Roman"/>
      <w:i/>
      <w:iCs/>
      <w:sz w:val="20"/>
      <w:szCs w:val="20"/>
    </w:rPr>
  </w:style>
  <w:style w:type="character" w:customStyle="1" w:styleId="a4">
    <w:name w:val="Без интервала Знак"/>
    <w:link w:val="a3"/>
    <w:uiPriority w:val="99"/>
    <w:rsid w:val="00F35D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10">
    <w:name w:val="p10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F35DA5"/>
  </w:style>
  <w:style w:type="character" w:customStyle="1" w:styleId="apple-converted-space">
    <w:name w:val="apple-converted-space"/>
    <w:basedOn w:val="a0"/>
    <w:uiPriority w:val="99"/>
    <w:rsid w:val="00F35DA5"/>
  </w:style>
  <w:style w:type="character" w:customStyle="1" w:styleId="s4">
    <w:name w:val="s4"/>
    <w:basedOn w:val="a0"/>
    <w:rsid w:val="00F35DA5"/>
  </w:style>
  <w:style w:type="paragraph" w:customStyle="1" w:styleId="p17">
    <w:name w:val="p17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F35D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99"/>
    <w:qFormat/>
    <w:rsid w:val="00F35DA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unhideWhenUsed/>
    <w:rsid w:val="00F35DA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rsid w:val="00F35DA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F35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35DA5"/>
  </w:style>
  <w:style w:type="paragraph" w:styleId="ab">
    <w:name w:val="footer"/>
    <w:basedOn w:val="a"/>
    <w:link w:val="ac"/>
    <w:uiPriority w:val="99"/>
    <w:unhideWhenUsed/>
    <w:rsid w:val="00F35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35DA5"/>
  </w:style>
  <w:style w:type="character" w:styleId="ad">
    <w:name w:val="Hyperlink"/>
    <w:basedOn w:val="a0"/>
    <w:uiPriority w:val="99"/>
    <w:unhideWhenUsed/>
    <w:rsid w:val="00F35DA5"/>
    <w:rPr>
      <w:color w:val="0000FF"/>
      <w:u w:val="single"/>
    </w:rPr>
  </w:style>
  <w:style w:type="character" w:customStyle="1" w:styleId="ae">
    <w:name w:val="Текст сноски Знак"/>
    <w:aliases w:val="Знак6 Знак,F1 Знак"/>
    <w:basedOn w:val="a0"/>
    <w:link w:val="af"/>
    <w:uiPriority w:val="99"/>
    <w:locked/>
    <w:rsid w:val="00F35DA5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footnote text"/>
    <w:aliases w:val="Знак6,F1"/>
    <w:basedOn w:val="a"/>
    <w:link w:val="ae"/>
    <w:uiPriority w:val="99"/>
    <w:unhideWhenUsed/>
    <w:rsid w:val="00F35D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F35DA5"/>
    <w:rPr>
      <w:sz w:val="20"/>
      <w:szCs w:val="20"/>
    </w:rPr>
  </w:style>
  <w:style w:type="character" w:styleId="af0">
    <w:name w:val="footnote reference"/>
    <w:uiPriority w:val="99"/>
    <w:semiHidden/>
    <w:unhideWhenUsed/>
    <w:rsid w:val="00F35DA5"/>
    <w:rPr>
      <w:vertAlign w:val="superscript"/>
    </w:rPr>
  </w:style>
  <w:style w:type="paragraph" w:customStyle="1" w:styleId="c7">
    <w:name w:val="c7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F35DA5"/>
  </w:style>
  <w:style w:type="character" w:customStyle="1" w:styleId="c1">
    <w:name w:val="c1"/>
    <w:basedOn w:val="a0"/>
    <w:rsid w:val="00F35DA5"/>
  </w:style>
  <w:style w:type="paragraph" w:customStyle="1" w:styleId="c95">
    <w:name w:val="c95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0">
    <w:name w:val="c80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2">
    <w:name w:val="c72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rsid w:val="00F35DA5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3">
    <w:name w:val="Текст1"/>
    <w:basedOn w:val="a"/>
    <w:uiPriority w:val="99"/>
    <w:rsid w:val="00F35DA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f2">
    <w:name w:val="Body Text"/>
    <w:basedOn w:val="a"/>
    <w:link w:val="af3"/>
    <w:uiPriority w:val="99"/>
    <w:rsid w:val="00F35DA5"/>
    <w:pPr>
      <w:spacing w:after="0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rsid w:val="00F35DA5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customStyle="1" w:styleId="af4">
    <w:name w:val="Основной текст_"/>
    <w:basedOn w:val="a0"/>
    <w:link w:val="2"/>
    <w:uiPriority w:val="99"/>
    <w:locked/>
    <w:rsid w:val="00F35DA5"/>
    <w:rPr>
      <w:rFonts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f4"/>
    <w:uiPriority w:val="99"/>
    <w:rsid w:val="00F35DA5"/>
    <w:pPr>
      <w:shd w:val="clear" w:color="auto" w:fill="FFFFFF"/>
      <w:spacing w:before="360" w:after="0" w:line="274" w:lineRule="exact"/>
      <w:jc w:val="both"/>
    </w:pPr>
    <w:rPr>
      <w:rFonts w:cs="Times New Roman"/>
      <w:sz w:val="23"/>
      <w:szCs w:val="23"/>
    </w:rPr>
  </w:style>
  <w:style w:type="character" w:customStyle="1" w:styleId="20">
    <w:name w:val="Основной текст (2)_"/>
    <w:basedOn w:val="a0"/>
    <w:link w:val="21"/>
    <w:uiPriority w:val="99"/>
    <w:locked/>
    <w:rsid w:val="00F35DA5"/>
    <w:rPr>
      <w:rFonts w:cs="Times New Roman"/>
      <w:sz w:val="23"/>
      <w:szCs w:val="23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F35DA5"/>
    <w:pPr>
      <w:shd w:val="clear" w:color="auto" w:fill="FFFFFF"/>
      <w:spacing w:before="240" w:after="240" w:line="240" w:lineRule="atLeast"/>
    </w:pPr>
    <w:rPr>
      <w:rFonts w:cs="Times New Roman"/>
      <w:sz w:val="23"/>
      <w:szCs w:val="23"/>
    </w:rPr>
  </w:style>
  <w:style w:type="character" w:customStyle="1" w:styleId="22">
    <w:name w:val="Оглавление (2)_"/>
    <w:basedOn w:val="a0"/>
    <w:link w:val="23"/>
    <w:uiPriority w:val="99"/>
    <w:locked/>
    <w:rsid w:val="00F35DA5"/>
    <w:rPr>
      <w:rFonts w:cs="Times New Roman"/>
      <w:sz w:val="23"/>
      <w:szCs w:val="23"/>
      <w:shd w:val="clear" w:color="auto" w:fill="FFFFFF"/>
    </w:rPr>
  </w:style>
  <w:style w:type="paragraph" w:customStyle="1" w:styleId="23">
    <w:name w:val="Оглавление (2)"/>
    <w:basedOn w:val="a"/>
    <w:link w:val="22"/>
    <w:uiPriority w:val="99"/>
    <w:rsid w:val="00F35DA5"/>
    <w:pPr>
      <w:shd w:val="clear" w:color="auto" w:fill="FFFFFF"/>
      <w:spacing w:after="0" w:line="274" w:lineRule="exact"/>
    </w:pPr>
    <w:rPr>
      <w:rFonts w:cs="Times New Roman"/>
      <w:sz w:val="23"/>
      <w:szCs w:val="23"/>
    </w:rPr>
  </w:style>
  <w:style w:type="character" w:customStyle="1" w:styleId="af5">
    <w:name w:val="Оглавление"/>
    <w:basedOn w:val="a0"/>
    <w:uiPriority w:val="99"/>
    <w:rsid w:val="00F35DA5"/>
    <w:rPr>
      <w:rFonts w:ascii="Times New Roman" w:hAnsi="Times New Roman" w:cs="Times New Roman"/>
      <w:sz w:val="23"/>
      <w:szCs w:val="23"/>
      <w:u w:val="single"/>
    </w:rPr>
  </w:style>
  <w:style w:type="paragraph" w:customStyle="1" w:styleId="NR">
    <w:name w:val="NR"/>
    <w:basedOn w:val="a"/>
    <w:uiPriority w:val="99"/>
    <w:rsid w:val="00F35D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58">
    <w:name w:val="c58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uiPriority w:val="99"/>
    <w:semiHidden/>
    <w:unhideWhenUsed/>
    <w:rsid w:val="00F736D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F736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35DA5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35DA5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35DA5"/>
  </w:style>
  <w:style w:type="paragraph" w:customStyle="1" w:styleId="Default">
    <w:name w:val="Default"/>
    <w:rsid w:val="00F35D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3">
    <w:name w:val="No Spacing"/>
    <w:link w:val="a4"/>
    <w:uiPriority w:val="99"/>
    <w:qFormat/>
    <w:rsid w:val="00F35D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34">
    <w:name w:val="Font Style34"/>
    <w:uiPriority w:val="99"/>
    <w:rsid w:val="00F35DA5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35">
    <w:name w:val="Font Style35"/>
    <w:uiPriority w:val="99"/>
    <w:rsid w:val="00F35DA5"/>
    <w:rPr>
      <w:rFonts w:ascii="Times New Roman" w:hAnsi="Times New Roman" w:cs="Times New Roman"/>
      <w:i/>
      <w:iCs/>
      <w:sz w:val="20"/>
      <w:szCs w:val="20"/>
    </w:rPr>
  </w:style>
  <w:style w:type="character" w:customStyle="1" w:styleId="a4">
    <w:name w:val="Без интервала Знак"/>
    <w:link w:val="a3"/>
    <w:uiPriority w:val="99"/>
    <w:rsid w:val="00F35D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10">
    <w:name w:val="p10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F35DA5"/>
  </w:style>
  <w:style w:type="character" w:customStyle="1" w:styleId="apple-converted-space">
    <w:name w:val="apple-converted-space"/>
    <w:basedOn w:val="a0"/>
    <w:uiPriority w:val="99"/>
    <w:rsid w:val="00F35DA5"/>
  </w:style>
  <w:style w:type="character" w:customStyle="1" w:styleId="s4">
    <w:name w:val="s4"/>
    <w:basedOn w:val="a0"/>
    <w:rsid w:val="00F35DA5"/>
  </w:style>
  <w:style w:type="paragraph" w:customStyle="1" w:styleId="p17">
    <w:name w:val="p17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F35D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99"/>
    <w:qFormat/>
    <w:rsid w:val="00F35DA5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unhideWhenUsed/>
    <w:rsid w:val="00F35DA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uiPriority w:val="99"/>
    <w:rsid w:val="00F35DA5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F35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35DA5"/>
  </w:style>
  <w:style w:type="paragraph" w:styleId="ab">
    <w:name w:val="footer"/>
    <w:basedOn w:val="a"/>
    <w:link w:val="ac"/>
    <w:uiPriority w:val="99"/>
    <w:unhideWhenUsed/>
    <w:rsid w:val="00F35D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35DA5"/>
  </w:style>
  <w:style w:type="character" w:styleId="ad">
    <w:name w:val="Hyperlink"/>
    <w:basedOn w:val="a0"/>
    <w:uiPriority w:val="99"/>
    <w:unhideWhenUsed/>
    <w:rsid w:val="00F35DA5"/>
    <w:rPr>
      <w:color w:val="0000FF"/>
      <w:u w:val="single"/>
    </w:rPr>
  </w:style>
  <w:style w:type="character" w:customStyle="1" w:styleId="ae">
    <w:name w:val="Текст сноски Знак"/>
    <w:aliases w:val="Знак6 Знак,F1 Знак"/>
    <w:basedOn w:val="a0"/>
    <w:link w:val="af"/>
    <w:uiPriority w:val="99"/>
    <w:locked/>
    <w:rsid w:val="00F35DA5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footnote text"/>
    <w:aliases w:val="Знак6,F1"/>
    <w:basedOn w:val="a"/>
    <w:link w:val="ae"/>
    <w:uiPriority w:val="99"/>
    <w:unhideWhenUsed/>
    <w:rsid w:val="00F35D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Текст сноски Знак1"/>
    <w:basedOn w:val="a0"/>
    <w:uiPriority w:val="99"/>
    <w:semiHidden/>
    <w:rsid w:val="00F35DA5"/>
    <w:rPr>
      <w:sz w:val="20"/>
      <w:szCs w:val="20"/>
    </w:rPr>
  </w:style>
  <w:style w:type="character" w:styleId="af0">
    <w:name w:val="footnote reference"/>
    <w:uiPriority w:val="99"/>
    <w:semiHidden/>
    <w:unhideWhenUsed/>
    <w:rsid w:val="00F35DA5"/>
    <w:rPr>
      <w:vertAlign w:val="superscript"/>
    </w:rPr>
  </w:style>
  <w:style w:type="paragraph" w:customStyle="1" w:styleId="c7">
    <w:name w:val="c7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F35DA5"/>
  </w:style>
  <w:style w:type="character" w:customStyle="1" w:styleId="c1">
    <w:name w:val="c1"/>
    <w:basedOn w:val="a0"/>
    <w:rsid w:val="00F35DA5"/>
  </w:style>
  <w:style w:type="paragraph" w:customStyle="1" w:styleId="c95">
    <w:name w:val="c95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0">
    <w:name w:val="c80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2">
    <w:name w:val="c72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Normal (Web)"/>
    <w:basedOn w:val="a"/>
    <w:rsid w:val="00F35DA5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3">
    <w:name w:val="Текст1"/>
    <w:basedOn w:val="a"/>
    <w:uiPriority w:val="99"/>
    <w:rsid w:val="00F35DA5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f2">
    <w:name w:val="Body Text"/>
    <w:basedOn w:val="a"/>
    <w:link w:val="af3"/>
    <w:uiPriority w:val="99"/>
    <w:rsid w:val="00F35DA5"/>
    <w:pPr>
      <w:spacing w:after="0" w:line="240" w:lineRule="auto"/>
    </w:pPr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rsid w:val="00F35DA5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character" w:customStyle="1" w:styleId="af4">
    <w:name w:val="Основной текст_"/>
    <w:basedOn w:val="a0"/>
    <w:link w:val="2"/>
    <w:uiPriority w:val="99"/>
    <w:locked/>
    <w:rsid w:val="00F35DA5"/>
    <w:rPr>
      <w:rFonts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f4"/>
    <w:uiPriority w:val="99"/>
    <w:rsid w:val="00F35DA5"/>
    <w:pPr>
      <w:shd w:val="clear" w:color="auto" w:fill="FFFFFF"/>
      <w:spacing w:before="360" w:after="0" w:line="274" w:lineRule="exact"/>
      <w:jc w:val="both"/>
    </w:pPr>
    <w:rPr>
      <w:rFonts w:cs="Times New Roman"/>
      <w:sz w:val="23"/>
      <w:szCs w:val="23"/>
    </w:rPr>
  </w:style>
  <w:style w:type="character" w:customStyle="1" w:styleId="20">
    <w:name w:val="Основной текст (2)_"/>
    <w:basedOn w:val="a0"/>
    <w:link w:val="21"/>
    <w:uiPriority w:val="99"/>
    <w:locked/>
    <w:rsid w:val="00F35DA5"/>
    <w:rPr>
      <w:rFonts w:cs="Times New Roman"/>
      <w:sz w:val="23"/>
      <w:szCs w:val="23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F35DA5"/>
    <w:pPr>
      <w:shd w:val="clear" w:color="auto" w:fill="FFFFFF"/>
      <w:spacing w:before="240" w:after="240" w:line="240" w:lineRule="atLeast"/>
    </w:pPr>
    <w:rPr>
      <w:rFonts w:cs="Times New Roman"/>
      <w:sz w:val="23"/>
      <w:szCs w:val="23"/>
    </w:rPr>
  </w:style>
  <w:style w:type="character" w:customStyle="1" w:styleId="22">
    <w:name w:val="Оглавление (2)_"/>
    <w:basedOn w:val="a0"/>
    <w:link w:val="23"/>
    <w:uiPriority w:val="99"/>
    <w:locked/>
    <w:rsid w:val="00F35DA5"/>
    <w:rPr>
      <w:rFonts w:cs="Times New Roman"/>
      <w:sz w:val="23"/>
      <w:szCs w:val="23"/>
      <w:shd w:val="clear" w:color="auto" w:fill="FFFFFF"/>
    </w:rPr>
  </w:style>
  <w:style w:type="paragraph" w:customStyle="1" w:styleId="23">
    <w:name w:val="Оглавление (2)"/>
    <w:basedOn w:val="a"/>
    <w:link w:val="22"/>
    <w:uiPriority w:val="99"/>
    <w:rsid w:val="00F35DA5"/>
    <w:pPr>
      <w:shd w:val="clear" w:color="auto" w:fill="FFFFFF"/>
      <w:spacing w:after="0" w:line="274" w:lineRule="exact"/>
    </w:pPr>
    <w:rPr>
      <w:rFonts w:cs="Times New Roman"/>
      <w:sz w:val="23"/>
      <w:szCs w:val="23"/>
    </w:rPr>
  </w:style>
  <w:style w:type="character" w:customStyle="1" w:styleId="af5">
    <w:name w:val="Оглавление"/>
    <w:basedOn w:val="a0"/>
    <w:uiPriority w:val="99"/>
    <w:rsid w:val="00F35DA5"/>
    <w:rPr>
      <w:rFonts w:ascii="Times New Roman" w:hAnsi="Times New Roman" w:cs="Times New Roman"/>
      <w:sz w:val="23"/>
      <w:szCs w:val="23"/>
      <w:u w:val="single"/>
    </w:rPr>
  </w:style>
  <w:style w:type="paragraph" w:customStyle="1" w:styleId="NR">
    <w:name w:val="NR"/>
    <w:basedOn w:val="a"/>
    <w:uiPriority w:val="99"/>
    <w:rsid w:val="00F35D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58">
    <w:name w:val="c58"/>
    <w:basedOn w:val="a"/>
    <w:rsid w:val="00F35D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uiPriority w:val="99"/>
    <w:semiHidden/>
    <w:unhideWhenUsed/>
    <w:rsid w:val="00F736D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uiPriority w:val="99"/>
    <w:semiHidden/>
    <w:rsid w:val="00F736D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78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46FE2-CC0E-4D03-8326-85EBD1EA4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2884</TotalTime>
  <Pages>15</Pages>
  <Words>4551</Words>
  <Characters>25947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</dc:creator>
  <cp:lastModifiedBy>Марат</cp:lastModifiedBy>
  <cp:revision>6</cp:revision>
  <dcterms:created xsi:type="dcterms:W3CDTF">2020-09-30T12:23:00Z</dcterms:created>
  <dcterms:modified xsi:type="dcterms:W3CDTF">2021-01-18T11:59:00Z</dcterms:modified>
</cp:coreProperties>
</file>